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A9D" w:rsidRPr="00097ACC" w:rsidRDefault="00BD2A9D" w:rsidP="00BD2A9D">
      <w:pPr>
        <w:jc w:val="center"/>
        <w:rPr>
          <w:noProof/>
          <w:lang w:eastAsia="ru-RU"/>
        </w:rPr>
      </w:pPr>
      <w:r w:rsidRPr="00097ACC">
        <w:rPr>
          <w:noProof/>
          <w:lang w:eastAsia="ru-RU"/>
        </w:rPr>
        <w:drawing>
          <wp:inline distT="0" distB="0" distL="0" distR="0">
            <wp:extent cx="523875" cy="676275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2A9D" w:rsidRPr="00097ACC" w:rsidRDefault="00BD2A9D" w:rsidP="00BD2A9D">
      <w:pPr>
        <w:jc w:val="center"/>
      </w:pPr>
    </w:p>
    <w:p w:rsidR="00BD2A9D" w:rsidRPr="00097ACC" w:rsidRDefault="00BD2A9D" w:rsidP="00BD2A9D">
      <w:pPr>
        <w:pStyle w:val="1"/>
        <w:tabs>
          <w:tab w:val="left" w:pos="0"/>
        </w:tabs>
        <w:spacing w:before="120"/>
        <w:rPr>
          <w:sz w:val="24"/>
        </w:rPr>
      </w:pPr>
      <w:r w:rsidRPr="00097ACC">
        <w:rPr>
          <w:sz w:val="24"/>
        </w:rPr>
        <w:t>Администрация  Костянского сельсовета</w:t>
      </w:r>
    </w:p>
    <w:p w:rsidR="00BD2A9D" w:rsidRPr="00097ACC" w:rsidRDefault="00BD2A9D" w:rsidP="00BD2A9D">
      <w:pPr>
        <w:pStyle w:val="1"/>
        <w:tabs>
          <w:tab w:val="left" w:pos="0"/>
        </w:tabs>
        <w:spacing w:before="120"/>
        <w:rPr>
          <w:sz w:val="24"/>
        </w:rPr>
      </w:pPr>
      <w:r w:rsidRPr="00097ACC">
        <w:rPr>
          <w:sz w:val="24"/>
        </w:rPr>
        <w:t>Шатковского муниципального района Нижегородской области</w:t>
      </w:r>
    </w:p>
    <w:p w:rsidR="00BD2A9D" w:rsidRPr="00097ACC" w:rsidRDefault="00BD2A9D" w:rsidP="00BD2A9D">
      <w:pPr>
        <w:jc w:val="center"/>
      </w:pPr>
    </w:p>
    <w:p w:rsidR="00BD2A9D" w:rsidRPr="00097ACC" w:rsidRDefault="00BD2A9D" w:rsidP="00BD2A9D">
      <w:pPr>
        <w:pStyle w:val="2"/>
        <w:tabs>
          <w:tab w:val="left" w:pos="0"/>
        </w:tabs>
        <w:spacing w:before="120" w:after="240"/>
        <w:rPr>
          <w:b/>
          <w:spacing w:val="20"/>
          <w:sz w:val="24"/>
        </w:rPr>
      </w:pPr>
      <w:r w:rsidRPr="00097ACC">
        <w:rPr>
          <w:b/>
          <w:spacing w:val="20"/>
          <w:sz w:val="24"/>
        </w:rPr>
        <w:t>ПОСТАНОВЛЕНИЕ</w:t>
      </w:r>
    </w:p>
    <w:tbl>
      <w:tblPr>
        <w:tblW w:w="0" w:type="auto"/>
        <w:tblInd w:w="1008" w:type="dxa"/>
        <w:tblLayout w:type="fixed"/>
        <w:tblLook w:val="04A0"/>
      </w:tblPr>
      <w:tblGrid>
        <w:gridCol w:w="3240"/>
        <w:gridCol w:w="2700"/>
        <w:gridCol w:w="1800"/>
      </w:tblGrid>
      <w:tr w:rsidR="00BD2A9D" w:rsidRPr="00097ACC" w:rsidTr="00C94CD1">
        <w:trPr>
          <w:cantSplit/>
          <w:trHeight w:val="368"/>
        </w:trPr>
        <w:tc>
          <w:tcPr>
            <w:tcW w:w="324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D2A9D" w:rsidRPr="00097ACC" w:rsidRDefault="00BD2A9D" w:rsidP="00097ACC">
            <w:pPr>
              <w:snapToGrid w:val="0"/>
              <w:spacing w:line="276" w:lineRule="auto"/>
            </w:pPr>
            <w:r w:rsidRPr="00097ACC">
              <w:t>21.1</w:t>
            </w:r>
            <w:r w:rsidR="00097ACC" w:rsidRPr="00097ACC">
              <w:t>2</w:t>
            </w:r>
            <w:r w:rsidRPr="00097ACC">
              <w:t>.2016</w:t>
            </w:r>
          </w:p>
        </w:tc>
        <w:tc>
          <w:tcPr>
            <w:tcW w:w="2700" w:type="dxa"/>
            <w:hideMark/>
          </w:tcPr>
          <w:p w:rsidR="00BD2A9D" w:rsidRPr="00097ACC" w:rsidRDefault="00BD2A9D" w:rsidP="00C94CD1">
            <w:pPr>
              <w:snapToGrid w:val="0"/>
              <w:spacing w:line="276" w:lineRule="auto"/>
              <w:jc w:val="right"/>
            </w:pPr>
            <w:r w:rsidRPr="00097ACC">
              <w:t>№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D2A9D" w:rsidRPr="00097ACC" w:rsidRDefault="00097ACC" w:rsidP="00C94CD1">
            <w:pPr>
              <w:snapToGrid w:val="0"/>
              <w:spacing w:line="276" w:lineRule="auto"/>
            </w:pPr>
            <w:r w:rsidRPr="00097ACC">
              <w:t>73</w:t>
            </w:r>
          </w:p>
        </w:tc>
      </w:tr>
    </w:tbl>
    <w:p w:rsidR="00BD2A9D" w:rsidRPr="00097ACC" w:rsidRDefault="00BD2A9D" w:rsidP="00BD2A9D"/>
    <w:tbl>
      <w:tblPr>
        <w:tblW w:w="0" w:type="auto"/>
        <w:tblInd w:w="1728" w:type="dxa"/>
        <w:tblLayout w:type="fixed"/>
        <w:tblLook w:val="04A0"/>
      </w:tblPr>
      <w:tblGrid>
        <w:gridCol w:w="6300"/>
      </w:tblGrid>
      <w:tr w:rsidR="00BD2A9D" w:rsidRPr="00097ACC" w:rsidTr="00C94CD1">
        <w:trPr>
          <w:trHeight w:val="1368"/>
        </w:trPr>
        <w:tc>
          <w:tcPr>
            <w:tcW w:w="6300" w:type="dxa"/>
            <w:hideMark/>
          </w:tcPr>
          <w:p w:rsidR="00BD2A9D" w:rsidRPr="00097ACC" w:rsidRDefault="00BD2A9D" w:rsidP="00C94CD1">
            <w:pPr>
              <w:tabs>
                <w:tab w:val="left" w:pos="2100"/>
              </w:tabs>
              <w:snapToGrid w:val="0"/>
              <w:spacing w:line="276" w:lineRule="auto"/>
            </w:pPr>
            <w:r w:rsidRPr="00097ACC">
              <w:t xml:space="preserve">Об утверждении  </w:t>
            </w:r>
            <w:r w:rsidRPr="00097ACC">
              <w:rPr>
                <w:spacing w:val="-1"/>
              </w:rPr>
              <w:t>долгосрочной целевой программы «Оформление в собственность автомобильных дорог общего пользования местного значения в границах населенных пунктов на территории Костянского  сельского поселения Шатковского муниципального  района Нижегородской области в 2017 – 2020 годах».</w:t>
            </w:r>
          </w:p>
        </w:tc>
      </w:tr>
    </w:tbl>
    <w:p w:rsidR="00BD2A9D" w:rsidRPr="00097ACC" w:rsidRDefault="00BD2A9D" w:rsidP="00BD2A9D">
      <w:pPr>
        <w:spacing w:line="276" w:lineRule="auto"/>
      </w:pPr>
      <w:r w:rsidRPr="00097ACC">
        <w:t xml:space="preserve">  </w:t>
      </w:r>
    </w:p>
    <w:p w:rsidR="00BD2A9D" w:rsidRPr="00097ACC" w:rsidRDefault="00BD2A9D" w:rsidP="00BD2A9D">
      <w:pPr>
        <w:spacing w:line="276" w:lineRule="auto"/>
      </w:pPr>
    </w:p>
    <w:p w:rsidR="00BD2A9D" w:rsidRPr="00097ACC" w:rsidRDefault="00BD2A9D" w:rsidP="00BD2A9D">
      <w:pPr>
        <w:pStyle w:val="a3"/>
        <w:ind w:firstLine="709"/>
        <w:jc w:val="both"/>
        <w:rPr>
          <w:sz w:val="24"/>
          <w:szCs w:val="24"/>
        </w:rPr>
      </w:pPr>
      <w:r w:rsidRPr="00097ACC">
        <w:rPr>
          <w:spacing w:val="-1"/>
          <w:sz w:val="24"/>
          <w:szCs w:val="24"/>
        </w:rPr>
        <w:t xml:space="preserve">В соответствии с Федеральным законом от 6 октября 2003 года № 131- ФЗ «Об </w:t>
      </w:r>
      <w:r w:rsidRPr="00097ACC">
        <w:rPr>
          <w:sz w:val="24"/>
          <w:szCs w:val="24"/>
        </w:rPr>
        <w:t xml:space="preserve">общих принципах организации местного самоуправления в Российской Федерации», Федеральным законом от 08.11.2007 № 257 – ФЗ (ред. от 21.04.2011)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Федерации», Устава муниципального образования Костянский сельсовет Шатковского муниципального района Нижегородской  области  постановляю: </w:t>
      </w:r>
    </w:p>
    <w:p w:rsidR="00BD2A9D" w:rsidRPr="00097ACC" w:rsidRDefault="00BD2A9D" w:rsidP="00BD2A9D">
      <w:pPr>
        <w:spacing w:line="276" w:lineRule="auto"/>
      </w:pPr>
    </w:p>
    <w:p w:rsidR="00BD2A9D" w:rsidRPr="00097ACC" w:rsidRDefault="00BD2A9D" w:rsidP="00BD2A9D">
      <w:pPr>
        <w:ind w:firstLine="709"/>
        <w:jc w:val="both"/>
        <w:rPr>
          <w:spacing w:val="-1"/>
        </w:rPr>
      </w:pPr>
      <w:r w:rsidRPr="00097ACC">
        <w:rPr>
          <w:spacing w:val="-1"/>
        </w:rPr>
        <w:t>1. Утвердить долгосрочную целевую программу «Оформление в собственность автомобильных дорог общего пользования местного значения в границах населенных пунктов на территории Костянского сельского поселения Шатковского муниципального района Нижегородской  области в 2017 – 2020 годах».</w:t>
      </w:r>
    </w:p>
    <w:p w:rsidR="00BD2A9D" w:rsidRPr="00097ACC" w:rsidRDefault="00BD2A9D" w:rsidP="00BD2A9D">
      <w:pPr>
        <w:spacing w:line="100" w:lineRule="atLeast"/>
        <w:ind w:firstLine="680"/>
        <w:jc w:val="both"/>
      </w:pPr>
      <w:r w:rsidRPr="00097ACC">
        <w:rPr>
          <w:spacing w:val="-1"/>
        </w:rPr>
        <w:t xml:space="preserve">2. Обнародовать настоящее решение путем размещения на информационных щитах  и </w:t>
      </w:r>
      <w:r w:rsidRPr="00097ACC">
        <w:t>опубликовать путем размещения на сайте Администрации Шатковского муниципального района в информационно-коммуникационной сети Интернет.</w:t>
      </w:r>
    </w:p>
    <w:p w:rsidR="00BD2A9D" w:rsidRPr="00097ACC" w:rsidRDefault="00BD2A9D" w:rsidP="00BD2A9D">
      <w:pPr>
        <w:spacing w:line="100" w:lineRule="atLeast"/>
        <w:ind w:firstLine="680"/>
        <w:jc w:val="both"/>
      </w:pPr>
    </w:p>
    <w:p w:rsidR="00BD2A9D" w:rsidRPr="00097ACC" w:rsidRDefault="00BD2A9D" w:rsidP="00BD2A9D">
      <w:pPr>
        <w:spacing w:line="276" w:lineRule="auto"/>
      </w:pPr>
    </w:p>
    <w:p w:rsidR="00BD2A9D" w:rsidRPr="00097ACC" w:rsidRDefault="00BD2A9D" w:rsidP="00BD2A9D">
      <w:pPr>
        <w:spacing w:line="276" w:lineRule="auto"/>
      </w:pPr>
      <w:r w:rsidRPr="00097ACC">
        <w:t xml:space="preserve">Глава  администрации                                              </w:t>
      </w:r>
      <w:bookmarkStart w:id="0" w:name="_GoBack"/>
      <w:bookmarkEnd w:id="0"/>
      <w:r w:rsidRPr="00097ACC">
        <w:t xml:space="preserve">    И.Н.Вшивкин</w:t>
      </w:r>
    </w:p>
    <w:p w:rsidR="00BD2A9D" w:rsidRPr="00097ACC" w:rsidRDefault="00BD2A9D" w:rsidP="00BD2A9D">
      <w:pPr>
        <w:spacing w:line="276" w:lineRule="auto"/>
      </w:pPr>
      <w:r w:rsidRPr="00097ACC">
        <w:t xml:space="preserve">Костянского сельсовета:                             </w:t>
      </w:r>
    </w:p>
    <w:p w:rsidR="00BD2A9D" w:rsidRPr="00097ACC" w:rsidRDefault="00BD2A9D" w:rsidP="00BD2A9D">
      <w:pPr>
        <w:spacing w:line="276" w:lineRule="auto"/>
      </w:pPr>
    </w:p>
    <w:p w:rsidR="00BD2A9D" w:rsidRPr="00097ACC" w:rsidRDefault="00BD2A9D" w:rsidP="00BD2A9D">
      <w:pPr>
        <w:spacing w:line="276" w:lineRule="auto"/>
      </w:pPr>
    </w:p>
    <w:p w:rsidR="00BD2A9D" w:rsidRPr="00097ACC" w:rsidRDefault="00BD2A9D" w:rsidP="00BD2A9D">
      <w:pPr>
        <w:spacing w:line="276" w:lineRule="auto"/>
      </w:pPr>
    </w:p>
    <w:p w:rsidR="00BD2A9D" w:rsidRPr="00097ACC" w:rsidRDefault="00BD2A9D" w:rsidP="00BD2A9D">
      <w:pPr>
        <w:spacing w:line="276" w:lineRule="auto"/>
      </w:pPr>
    </w:p>
    <w:p w:rsidR="00BD2A9D" w:rsidRPr="00097ACC" w:rsidRDefault="00BD2A9D" w:rsidP="00BD2A9D">
      <w:pPr>
        <w:spacing w:line="276" w:lineRule="auto"/>
      </w:pPr>
    </w:p>
    <w:p w:rsidR="00BD2A9D" w:rsidRPr="00097ACC" w:rsidRDefault="00BD2A9D" w:rsidP="00BD2A9D">
      <w:pPr>
        <w:jc w:val="center"/>
      </w:pPr>
    </w:p>
    <w:p w:rsidR="00BD2A9D" w:rsidRPr="00097ACC" w:rsidRDefault="00BD2A9D" w:rsidP="00BD2A9D">
      <w:pPr>
        <w:jc w:val="center"/>
      </w:pPr>
    </w:p>
    <w:p w:rsidR="00BD2A9D" w:rsidRPr="00097ACC" w:rsidRDefault="00BD2A9D" w:rsidP="00BD2A9D">
      <w:pPr>
        <w:jc w:val="center"/>
      </w:pPr>
    </w:p>
    <w:p w:rsidR="00BD2A9D" w:rsidRPr="00097ACC" w:rsidRDefault="00BD2A9D" w:rsidP="00BD2A9D">
      <w:pPr>
        <w:jc w:val="center"/>
      </w:pPr>
    </w:p>
    <w:p w:rsidR="00BD2A9D" w:rsidRPr="00097ACC" w:rsidRDefault="00BD2A9D" w:rsidP="00BD2A9D">
      <w:pPr>
        <w:jc w:val="center"/>
      </w:pPr>
    </w:p>
    <w:p w:rsidR="00BD2A9D" w:rsidRPr="00097ACC" w:rsidRDefault="00BD2A9D" w:rsidP="00BD2A9D">
      <w:pPr>
        <w:jc w:val="center"/>
        <w:rPr>
          <w:spacing w:val="-1"/>
        </w:rPr>
      </w:pPr>
      <w:r w:rsidRPr="00097ACC">
        <w:rPr>
          <w:spacing w:val="-1"/>
        </w:rPr>
        <w:t xml:space="preserve">                                                                                        </w:t>
      </w:r>
    </w:p>
    <w:p w:rsidR="00BD2A9D" w:rsidRPr="00097ACC" w:rsidRDefault="00BD2A9D" w:rsidP="00BD2A9D">
      <w:pPr>
        <w:jc w:val="center"/>
        <w:rPr>
          <w:spacing w:val="-1"/>
        </w:rPr>
      </w:pPr>
    </w:p>
    <w:p w:rsidR="00BD2A9D" w:rsidRPr="00097ACC" w:rsidRDefault="00BD2A9D" w:rsidP="00BD2A9D">
      <w:pPr>
        <w:jc w:val="center"/>
      </w:pPr>
      <w:r w:rsidRPr="00097ACC">
        <w:rPr>
          <w:spacing w:val="-1"/>
        </w:rPr>
        <w:t xml:space="preserve">                                                                                               </w:t>
      </w:r>
      <w:r w:rsidRPr="00097ACC">
        <w:t xml:space="preserve">Утверждена </w:t>
      </w:r>
    </w:p>
    <w:p w:rsidR="00BD2A9D" w:rsidRPr="00097ACC" w:rsidRDefault="00BD2A9D" w:rsidP="00BD2A9D">
      <w:pPr>
        <w:shd w:val="clear" w:color="auto" w:fill="FFFFFF"/>
        <w:tabs>
          <w:tab w:val="left" w:leader="underscore" w:pos="1325"/>
          <w:tab w:val="left" w:pos="8741"/>
          <w:tab w:val="left" w:leader="underscore" w:pos="10051"/>
        </w:tabs>
        <w:ind w:left="6804"/>
      </w:pPr>
      <w:r w:rsidRPr="00097ACC">
        <w:t xml:space="preserve">Постановлением администрации Костянского сельсовета </w:t>
      </w:r>
    </w:p>
    <w:p w:rsidR="00BD2A9D" w:rsidRPr="00097ACC" w:rsidRDefault="00BD2A9D" w:rsidP="00BD2A9D">
      <w:pPr>
        <w:shd w:val="clear" w:color="auto" w:fill="FFFFFF"/>
        <w:tabs>
          <w:tab w:val="left" w:leader="underscore" w:pos="1325"/>
          <w:tab w:val="left" w:pos="8741"/>
          <w:tab w:val="left" w:leader="underscore" w:pos="10051"/>
        </w:tabs>
        <w:ind w:left="6804"/>
      </w:pPr>
      <w:r w:rsidRPr="00097ACC">
        <w:t>от 10.08.2011  № 31</w:t>
      </w:r>
    </w:p>
    <w:p w:rsidR="00BD2A9D" w:rsidRPr="00097ACC" w:rsidRDefault="00BD2A9D" w:rsidP="00BD2A9D">
      <w:pPr>
        <w:jc w:val="right"/>
      </w:pPr>
    </w:p>
    <w:p w:rsidR="00BD2A9D" w:rsidRPr="00097ACC" w:rsidRDefault="00BD2A9D" w:rsidP="00BD2A9D"/>
    <w:p w:rsidR="00BD2A9D" w:rsidRPr="00097ACC" w:rsidRDefault="00BD2A9D" w:rsidP="00BD2A9D"/>
    <w:p w:rsidR="00BD2A9D" w:rsidRPr="00097ACC" w:rsidRDefault="00BD2A9D" w:rsidP="00BD2A9D"/>
    <w:p w:rsidR="00BD2A9D" w:rsidRPr="00097ACC" w:rsidRDefault="00BD2A9D" w:rsidP="00BD2A9D"/>
    <w:p w:rsidR="00BD2A9D" w:rsidRPr="00097ACC" w:rsidRDefault="00BD2A9D" w:rsidP="00BD2A9D"/>
    <w:p w:rsidR="00BD2A9D" w:rsidRPr="00097ACC" w:rsidRDefault="00BD2A9D" w:rsidP="00BD2A9D">
      <w:pPr>
        <w:jc w:val="center"/>
        <w:rPr>
          <w:b/>
          <w:bCs/>
        </w:rPr>
      </w:pPr>
      <w:r w:rsidRPr="00097ACC">
        <w:rPr>
          <w:b/>
          <w:bCs/>
        </w:rPr>
        <w:t>ДОЛГОСРОЧНАЯ ЦЕЛЕВАЯ</w:t>
      </w:r>
    </w:p>
    <w:p w:rsidR="00BD2A9D" w:rsidRPr="00097ACC" w:rsidRDefault="00BD2A9D" w:rsidP="00BD2A9D">
      <w:pPr>
        <w:jc w:val="center"/>
        <w:rPr>
          <w:b/>
        </w:rPr>
      </w:pPr>
      <w:r w:rsidRPr="00097ACC">
        <w:rPr>
          <w:b/>
          <w:bCs/>
        </w:rPr>
        <w:t>ПРОГРАММА</w:t>
      </w:r>
    </w:p>
    <w:p w:rsidR="00BD2A9D" w:rsidRPr="00097ACC" w:rsidRDefault="00BD2A9D" w:rsidP="00BD2A9D">
      <w:pPr>
        <w:jc w:val="center"/>
        <w:rPr>
          <w:b/>
        </w:rPr>
      </w:pPr>
      <w:r w:rsidRPr="00097ACC">
        <w:rPr>
          <w:b/>
        </w:rPr>
        <w:t xml:space="preserve">«ОФОРМЛЕНИЕ В СОБСТВЕННОСТЬ АВТОМОБИЛЬНЫХ ДОРОГ ОБЩЕГО ПОЛЬЗОВАНИЯ МЕСТНОГО ЗНАЧЕНИЯ В ГРАНИЦАХ НАСЕЛЕННЫХ ПУНКТОВ НА ТЕРРИТОРИИ  КОСТЯНСКОГО СЕЛЬСКОГО ПОСЕЛЕНИЯ </w:t>
      </w:r>
    </w:p>
    <w:p w:rsidR="00BD2A9D" w:rsidRPr="00097ACC" w:rsidRDefault="00BD2A9D" w:rsidP="00BD2A9D">
      <w:pPr>
        <w:jc w:val="center"/>
        <w:rPr>
          <w:b/>
        </w:rPr>
      </w:pPr>
      <w:r w:rsidRPr="00097ACC">
        <w:rPr>
          <w:b/>
        </w:rPr>
        <w:t xml:space="preserve">ШАТКОВСКОГО МУНИЦИПАЛЬНОГО РАЙОНА НИЖЕГОРОДСКОЙ ОБЛАСТИ  </w:t>
      </w:r>
    </w:p>
    <w:p w:rsidR="00BD2A9D" w:rsidRPr="00097ACC" w:rsidRDefault="00BD2A9D" w:rsidP="00BD2A9D">
      <w:pPr>
        <w:jc w:val="center"/>
        <w:rPr>
          <w:b/>
          <w:bCs/>
        </w:rPr>
      </w:pPr>
      <w:r w:rsidRPr="00097ACC">
        <w:rPr>
          <w:b/>
        </w:rPr>
        <w:t xml:space="preserve"> В 2017 – 2020 ГОДАХ»</w:t>
      </w:r>
    </w:p>
    <w:p w:rsidR="00BD2A9D" w:rsidRPr="00097ACC" w:rsidRDefault="00BD2A9D" w:rsidP="00BD2A9D">
      <w:pPr>
        <w:jc w:val="center"/>
        <w:rPr>
          <w:b/>
          <w:bCs/>
        </w:rPr>
      </w:pPr>
    </w:p>
    <w:p w:rsidR="00BD2A9D" w:rsidRPr="00097ACC" w:rsidRDefault="00BD2A9D" w:rsidP="00BD2A9D">
      <w:pPr>
        <w:jc w:val="center"/>
        <w:rPr>
          <w:b/>
          <w:bCs/>
        </w:rPr>
      </w:pPr>
    </w:p>
    <w:p w:rsidR="00BD2A9D" w:rsidRPr="00097ACC" w:rsidRDefault="00BD2A9D" w:rsidP="00BD2A9D">
      <w:pPr>
        <w:jc w:val="center"/>
        <w:rPr>
          <w:b/>
          <w:bCs/>
        </w:rPr>
      </w:pPr>
    </w:p>
    <w:p w:rsidR="00BD2A9D" w:rsidRPr="00097ACC" w:rsidRDefault="00BD2A9D" w:rsidP="00BD2A9D">
      <w:pPr>
        <w:jc w:val="center"/>
        <w:rPr>
          <w:b/>
          <w:bCs/>
        </w:rPr>
      </w:pPr>
    </w:p>
    <w:p w:rsidR="00BD2A9D" w:rsidRPr="00097ACC" w:rsidRDefault="00BD2A9D" w:rsidP="00BD2A9D">
      <w:pPr>
        <w:jc w:val="center"/>
        <w:rPr>
          <w:b/>
          <w:bCs/>
        </w:rPr>
      </w:pPr>
    </w:p>
    <w:p w:rsidR="00BD2A9D" w:rsidRPr="00097ACC" w:rsidRDefault="00BD2A9D" w:rsidP="00BD2A9D">
      <w:pPr>
        <w:jc w:val="center"/>
        <w:rPr>
          <w:b/>
          <w:bCs/>
        </w:rPr>
      </w:pPr>
    </w:p>
    <w:p w:rsidR="00BD2A9D" w:rsidRPr="00097ACC" w:rsidRDefault="00BD2A9D" w:rsidP="00BD2A9D">
      <w:pPr>
        <w:jc w:val="center"/>
        <w:rPr>
          <w:b/>
          <w:bCs/>
        </w:rPr>
      </w:pPr>
    </w:p>
    <w:p w:rsidR="00BD2A9D" w:rsidRPr="00097ACC" w:rsidRDefault="00BD2A9D" w:rsidP="00BD2A9D">
      <w:pPr>
        <w:jc w:val="center"/>
        <w:rPr>
          <w:b/>
          <w:bCs/>
        </w:rPr>
      </w:pPr>
    </w:p>
    <w:p w:rsidR="00BD2A9D" w:rsidRPr="00097ACC" w:rsidRDefault="00BD2A9D" w:rsidP="00BD2A9D">
      <w:pPr>
        <w:jc w:val="center"/>
        <w:rPr>
          <w:b/>
          <w:bCs/>
        </w:rPr>
      </w:pPr>
    </w:p>
    <w:p w:rsidR="00BD2A9D" w:rsidRPr="00097ACC" w:rsidRDefault="00BD2A9D" w:rsidP="00BD2A9D">
      <w:pPr>
        <w:jc w:val="center"/>
        <w:rPr>
          <w:b/>
          <w:bCs/>
        </w:rPr>
      </w:pPr>
    </w:p>
    <w:p w:rsidR="00BD2A9D" w:rsidRPr="00097ACC" w:rsidRDefault="00BD2A9D" w:rsidP="00BD2A9D">
      <w:pPr>
        <w:jc w:val="center"/>
        <w:rPr>
          <w:b/>
          <w:bCs/>
        </w:rPr>
      </w:pPr>
    </w:p>
    <w:p w:rsidR="00BD2A9D" w:rsidRPr="00097ACC" w:rsidRDefault="00BD2A9D" w:rsidP="00BD2A9D">
      <w:pPr>
        <w:jc w:val="center"/>
        <w:rPr>
          <w:b/>
          <w:bCs/>
        </w:rPr>
      </w:pPr>
    </w:p>
    <w:p w:rsidR="00BD2A9D" w:rsidRPr="00097ACC" w:rsidRDefault="00BD2A9D" w:rsidP="00BD2A9D">
      <w:pPr>
        <w:jc w:val="center"/>
        <w:rPr>
          <w:b/>
          <w:bCs/>
        </w:rPr>
      </w:pPr>
    </w:p>
    <w:p w:rsidR="00BD2A9D" w:rsidRPr="00097ACC" w:rsidRDefault="00BD2A9D" w:rsidP="00BD2A9D">
      <w:pPr>
        <w:jc w:val="center"/>
        <w:rPr>
          <w:b/>
          <w:bCs/>
        </w:rPr>
      </w:pPr>
    </w:p>
    <w:p w:rsidR="00BD2A9D" w:rsidRPr="00097ACC" w:rsidRDefault="00BD2A9D" w:rsidP="00BD2A9D">
      <w:pPr>
        <w:jc w:val="center"/>
        <w:rPr>
          <w:b/>
          <w:bCs/>
        </w:rPr>
      </w:pPr>
    </w:p>
    <w:p w:rsidR="00BD2A9D" w:rsidRPr="00097ACC" w:rsidRDefault="00BD2A9D" w:rsidP="00BD2A9D">
      <w:pPr>
        <w:jc w:val="center"/>
        <w:rPr>
          <w:b/>
          <w:bCs/>
        </w:rPr>
      </w:pPr>
    </w:p>
    <w:p w:rsidR="00BD2A9D" w:rsidRPr="00097ACC" w:rsidRDefault="00BD2A9D" w:rsidP="00BD2A9D">
      <w:pPr>
        <w:jc w:val="center"/>
        <w:rPr>
          <w:b/>
          <w:bCs/>
        </w:rPr>
      </w:pPr>
    </w:p>
    <w:p w:rsidR="00BD2A9D" w:rsidRPr="00097ACC" w:rsidRDefault="00BD2A9D" w:rsidP="00BD2A9D">
      <w:pPr>
        <w:jc w:val="center"/>
        <w:rPr>
          <w:b/>
          <w:bCs/>
        </w:rPr>
      </w:pPr>
      <w:r w:rsidRPr="00097ACC">
        <w:rPr>
          <w:b/>
          <w:bCs/>
        </w:rPr>
        <w:t>с. Костянка, Шатковский муниципальный  район, Нижегородская область</w:t>
      </w:r>
    </w:p>
    <w:p w:rsidR="00BD2A9D" w:rsidRPr="00097ACC" w:rsidRDefault="00BD2A9D" w:rsidP="00BD2A9D">
      <w:pPr>
        <w:jc w:val="center"/>
        <w:rPr>
          <w:b/>
          <w:bCs/>
        </w:rPr>
        <w:sectPr w:rsidR="00BD2A9D" w:rsidRPr="00097ACC" w:rsidSect="00097ACC">
          <w:pgSz w:w="11906" w:h="16838"/>
          <w:pgMar w:top="851" w:right="851" w:bottom="851" w:left="1418" w:header="720" w:footer="720" w:gutter="0"/>
          <w:cols w:space="720"/>
          <w:docGrid w:linePitch="600" w:charSpace="32768"/>
        </w:sectPr>
      </w:pPr>
      <w:r w:rsidRPr="00097ACC">
        <w:rPr>
          <w:b/>
          <w:bCs/>
        </w:rPr>
        <w:t>2016 год</w:t>
      </w:r>
    </w:p>
    <w:p w:rsidR="00BD2A9D" w:rsidRPr="00097ACC" w:rsidRDefault="00BD2A9D" w:rsidP="00BD2A9D">
      <w:pPr>
        <w:jc w:val="center"/>
      </w:pPr>
      <w:r w:rsidRPr="00097ACC">
        <w:rPr>
          <w:b/>
          <w:bCs/>
        </w:rPr>
        <w:lastRenderedPageBreak/>
        <w:t>ПАСПОРТ ПРОГРАММЫ:</w:t>
      </w:r>
    </w:p>
    <w:p w:rsidR="00BD2A9D" w:rsidRPr="00097ACC" w:rsidRDefault="00BD2A9D" w:rsidP="00BD2A9D"/>
    <w:tbl>
      <w:tblPr>
        <w:tblW w:w="0" w:type="auto"/>
        <w:tblInd w:w="-10" w:type="dxa"/>
        <w:tblLayout w:type="fixed"/>
        <w:tblLook w:val="0000"/>
      </w:tblPr>
      <w:tblGrid>
        <w:gridCol w:w="2808"/>
        <w:gridCol w:w="7580"/>
      </w:tblGrid>
      <w:tr w:rsidR="00BD2A9D" w:rsidRPr="00097ACC" w:rsidTr="00C94CD1">
        <w:trPr>
          <w:trHeight w:val="1047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A9D" w:rsidRPr="00097ACC" w:rsidRDefault="00BD2A9D" w:rsidP="00C94CD1">
            <w:pPr>
              <w:snapToGrid w:val="0"/>
            </w:pPr>
            <w:r w:rsidRPr="00097ACC">
              <w:t>Наименование Программы</w:t>
            </w:r>
          </w:p>
        </w:tc>
        <w:tc>
          <w:tcPr>
            <w:tcW w:w="7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A9D" w:rsidRPr="00097ACC" w:rsidRDefault="00BD2A9D" w:rsidP="00C94CD1">
            <w:pPr>
              <w:jc w:val="both"/>
              <w:rPr>
                <w:bCs/>
              </w:rPr>
            </w:pPr>
            <w:r w:rsidRPr="00097ACC">
              <w:t>Долгосрочная целевая программа «Оформление в собственность автомобильных дорог общего пользования местного значения в границах населенных пунктов на территории Костянского сельского поселения Шатковского муниципального района Нижегородской области в 2017 – 2020 гг.»</w:t>
            </w:r>
          </w:p>
          <w:p w:rsidR="00BD2A9D" w:rsidRPr="00097ACC" w:rsidRDefault="00BD2A9D" w:rsidP="00C94CD1">
            <w:pPr>
              <w:jc w:val="both"/>
              <w:rPr>
                <w:bCs/>
              </w:rPr>
            </w:pPr>
          </w:p>
        </w:tc>
      </w:tr>
      <w:tr w:rsidR="00BD2A9D" w:rsidRPr="00097ACC" w:rsidTr="00C94CD1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A9D" w:rsidRPr="00097ACC" w:rsidRDefault="00BD2A9D" w:rsidP="00C94CD1">
            <w:pPr>
              <w:snapToGrid w:val="0"/>
            </w:pPr>
            <w:r w:rsidRPr="00097ACC">
              <w:t>Правовые основания для разработки  Программы</w:t>
            </w:r>
          </w:p>
        </w:tc>
        <w:tc>
          <w:tcPr>
            <w:tcW w:w="7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A9D" w:rsidRPr="00097ACC" w:rsidRDefault="00BD2A9D" w:rsidP="00C94CD1">
            <w:pPr>
              <w:snapToGrid w:val="0"/>
              <w:jc w:val="both"/>
            </w:pPr>
            <w:r w:rsidRPr="00097ACC">
              <w:t>Федеральный закон от 06.10.2003 № 131 – ФЗ «Об общих принципах организации местного самоуправления в Российской Федерации».</w:t>
            </w:r>
          </w:p>
          <w:p w:rsidR="00BD2A9D" w:rsidRPr="00097ACC" w:rsidRDefault="00BD2A9D" w:rsidP="00C94CD1">
            <w:pPr>
              <w:snapToGrid w:val="0"/>
              <w:jc w:val="both"/>
            </w:pPr>
            <w:r w:rsidRPr="00097ACC">
              <w:t>Федеральный закон от 08.11.2007 № 257-ФЗ (ред.от 21.04.2011) « Об автомобильных дорогах и дорожной деятельности в Российской Федерации и о внесении в отдельные законодательные акты Российской Федерации».</w:t>
            </w:r>
          </w:p>
        </w:tc>
      </w:tr>
      <w:tr w:rsidR="00BD2A9D" w:rsidRPr="00097ACC" w:rsidTr="00C94CD1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A9D" w:rsidRPr="00097ACC" w:rsidRDefault="00BD2A9D" w:rsidP="00C94CD1">
            <w:pPr>
              <w:snapToGrid w:val="0"/>
            </w:pPr>
            <w:r w:rsidRPr="00097ACC">
              <w:t xml:space="preserve">Заказчик Программы    </w:t>
            </w:r>
          </w:p>
        </w:tc>
        <w:tc>
          <w:tcPr>
            <w:tcW w:w="7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A9D" w:rsidRPr="00097ACC" w:rsidRDefault="00BD2A9D" w:rsidP="00C94CD1">
            <w:pPr>
              <w:snapToGrid w:val="0"/>
              <w:jc w:val="both"/>
            </w:pPr>
            <w:r w:rsidRPr="00097ACC">
              <w:t>Администрация Костянского сельсовета  Шатковского муниципального района Нижегородской области</w:t>
            </w:r>
          </w:p>
        </w:tc>
      </w:tr>
      <w:tr w:rsidR="00BD2A9D" w:rsidRPr="00097ACC" w:rsidTr="00C94CD1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A9D" w:rsidRPr="00097ACC" w:rsidRDefault="00BD2A9D" w:rsidP="00C94CD1">
            <w:pPr>
              <w:snapToGrid w:val="0"/>
            </w:pPr>
            <w:r w:rsidRPr="00097ACC">
              <w:t>Разработчик Программы</w:t>
            </w:r>
          </w:p>
        </w:tc>
        <w:tc>
          <w:tcPr>
            <w:tcW w:w="7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A9D" w:rsidRPr="00097ACC" w:rsidRDefault="00BD2A9D" w:rsidP="00C94CD1">
            <w:pPr>
              <w:snapToGrid w:val="0"/>
              <w:jc w:val="both"/>
            </w:pPr>
            <w:r w:rsidRPr="00097ACC">
              <w:t>Администрация Костянского сельсовета  Шатковского муниципального района Нижегородской области</w:t>
            </w:r>
          </w:p>
        </w:tc>
      </w:tr>
      <w:tr w:rsidR="00BD2A9D" w:rsidRPr="00097ACC" w:rsidTr="00C94CD1">
        <w:trPr>
          <w:trHeight w:val="1332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A9D" w:rsidRPr="00097ACC" w:rsidRDefault="00BD2A9D" w:rsidP="00C94CD1">
            <w:pPr>
              <w:snapToGrid w:val="0"/>
            </w:pPr>
            <w:r w:rsidRPr="00097ACC">
              <w:t>Исполнители Программы</w:t>
            </w:r>
          </w:p>
        </w:tc>
        <w:tc>
          <w:tcPr>
            <w:tcW w:w="7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A9D" w:rsidRPr="00097ACC" w:rsidRDefault="00BD2A9D" w:rsidP="00C94CD1">
            <w:pPr>
              <w:snapToGrid w:val="0"/>
              <w:jc w:val="both"/>
            </w:pPr>
            <w:r w:rsidRPr="00097ACC">
              <w:t xml:space="preserve"> Администрация Костянского сельсовета  Шатковского муниципального района Нижегородской области ;</w:t>
            </w:r>
          </w:p>
          <w:p w:rsidR="00BD2A9D" w:rsidRPr="00097ACC" w:rsidRDefault="00BD2A9D" w:rsidP="00C94CD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ACC">
              <w:rPr>
                <w:rFonts w:ascii="Times New Roman" w:hAnsi="Times New Roman" w:cs="Times New Roman"/>
                <w:b w:val="0"/>
                <w:sz w:val="24"/>
                <w:szCs w:val="24"/>
              </w:rPr>
              <w:t>Непосредственные исполнители</w:t>
            </w:r>
            <w:r w:rsidRPr="00097A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7ACC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программных</w:t>
            </w:r>
            <w:r w:rsidRPr="00097A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7ACC">
              <w:rPr>
                <w:rFonts w:ascii="Times New Roman" w:hAnsi="Times New Roman" w:cs="Times New Roman"/>
                <w:b w:val="0"/>
                <w:sz w:val="24"/>
                <w:szCs w:val="24"/>
              </w:rPr>
              <w:t>работ определяются в соответствии с Федеральным законом от 21.07.2005 № 94 - ФЗ «О размещении заказов на поставки товаров, выполнение работ, оказание услуг для государственных и муниципальных нужд».</w:t>
            </w:r>
          </w:p>
        </w:tc>
      </w:tr>
      <w:tr w:rsidR="00BD2A9D" w:rsidRPr="00097ACC" w:rsidTr="00C94CD1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A9D" w:rsidRPr="00097ACC" w:rsidRDefault="00BD2A9D" w:rsidP="00C94CD1">
            <w:pPr>
              <w:snapToGrid w:val="0"/>
            </w:pPr>
            <w:r w:rsidRPr="00097ACC">
              <w:t>Координатор программы</w:t>
            </w:r>
          </w:p>
        </w:tc>
        <w:tc>
          <w:tcPr>
            <w:tcW w:w="7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A9D" w:rsidRPr="00097ACC" w:rsidRDefault="00BD2A9D" w:rsidP="00C94CD1">
            <w:pPr>
              <w:snapToGrid w:val="0"/>
              <w:jc w:val="both"/>
            </w:pPr>
            <w:r w:rsidRPr="00097ACC">
              <w:t>Глава Администрации Костянского сельсовета  Шатковского муниципального района Нижегородской области</w:t>
            </w:r>
          </w:p>
        </w:tc>
      </w:tr>
      <w:tr w:rsidR="00BD2A9D" w:rsidRPr="00097ACC" w:rsidTr="00C94CD1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A9D" w:rsidRPr="00097ACC" w:rsidRDefault="00BD2A9D" w:rsidP="00C94CD1">
            <w:pPr>
              <w:snapToGrid w:val="0"/>
            </w:pPr>
            <w:r w:rsidRPr="00097ACC">
              <w:t>Цели и  задачи</w:t>
            </w:r>
            <w:r w:rsidRPr="00097ACC">
              <w:br/>
              <w:t xml:space="preserve">Программы                   </w:t>
            </w:r>
          </w:p>
        </w:tc>
        <w:tc>
          <w:tcPr>
            <w:tcW w:w="7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A9D" w:rsidRPr="00097ACC" w:rsidRDefault="00BD2A9D" w:rsidP="00C94CD1">
            <w:pPr>
              <w:jc w:val="both"/>
            </w:pPr>
            <w:r w:rsidRPr="00097ACC">
              <w:t>Цель Программы – оформление в собственность автомобильных дорог общего пользования местного значения в границах населенных пунктов на территории Костянского сельсовета  Шатковского муниципального района Нижегородской области  в 2017 – 2020 гг.»</w:t>
            </w:r>
          </w:p>
          <w:p w:rsidR="00BD2A9D" w:rsidRPr="00097ACC" w:rsidRDefault="00BD2A9D" w:rsidP="00C94CD1">
            <w:pPr>
              <w:jc w:val="both"/>
            </w:pPr>
            <w:r w:rsidRPr="00097ACC">
              <w:t xml:space="preserve">Задача Программы – оформить в собственность Костянского  сельского поселения Шатковского района Нижегородской области автомобильные дороги общего пользования местного значения в границах населенных пунктов на территории Костянского сельского поселения Шатковского муниципального района Нижегородской области </w:t>
            </w:r>
          </w:p>
        </w:tc>
      </w:tr>
      <w:tr w:rsidR="00BD2A9D" w:rsidRPr="00097ACC" w:rsidTr="00C94CD1">
        <w:trPr>
          <w:trHeight w:val="507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A9D" w:rsidRPr="00097ACC" w:rsidRDefault="00BD2A9D" w:rsidP="00C94CD1">
            <w:pPr>
              <w:snapToGrid w:val="0"/>
            </w:pPr>
            <w:r w:rsidRPr="00097ACC">
              <w:t>Сроки       реализации</w:t>
            </w:r>
            <w:r w:rsidRPr="00097ACC">
              <w:br/>
              <w:t xml:space="preserve">Программы   </w:t>
            </w:r>
          </w:p>
          <w:p w:rsidR="00BD2A9D" w:rsidRPr="00097ACC" w:rsidRDefault="00BD2A9D" w:rsidP="00C94CD1">
            <w:pPr>
              <w:snapToGrid w:val="0"/>
            </w:pPr>
          </w:p>
        </w:tc>
        <w:tc>
          <w:tcPr>
            <w:tcW w:w="7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A9D" w:rsidRPr="00097ACC" w:rsidRDefault="00BD2A9D" w:rsidP="00C94CD1">
            <w:r w:rsidRPr="00097ACC">
              <w:t>2017-2020 годы</w:t>
            </w:r>
          </w:p>
          <w:p w:rsidR="00BD2A9D" w:rsidRPr="00097ACC" w:rsidRDefault="00BD2A9D" w:rsidP="00C94CD1"/>
        </w:tc>
      </w:tr>
      <w:tr w:rsidR="00BD2A9D" w:rsidRPr="00097ACC" w:rsidTr="00C94CD1">
        <w:trPr>
          <w:trHeight w:val="1130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A9D" w:rsidRPr="00097ACC" w:rsidRDefault="00BD2A9D" w:rsidP="00C94CD1">
            <w:pPr>
              <w:snapToGrid w:val="0"/>
            </w:pPr>
            <w:r w:rsidRPr="00097ACC">
              <w:t xml:space="preserve">Объемы  и источники             </w:t>
            </w:r>
            <w:r w:rsidRPr="00097ACC">
              <w:br/>
              <w:t xml:space="preserve">финансирования        </w:t>
            </w:r>
            <w:r w:rsidRPr="00097ACC">
              <w:br/>
              <w:t xml:space="preserve">Программы             </w:t>
            </w:r>
          </w:p>
        </w:tc>
        <w:tc>
          <w:tcPr>
            <w:tcW w:w="7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A9D" w:rsidRPr="00097ACC" w:rsidRDefault="00BD2A9D" w:rsidP="00C94CD1">
            <w:pPr>
              <w:snapToGrid w:val="0"/>
              <w:jc w:val="both"/>
            </w:pPr>
            <w:r w:rsidRPr="00097ACC">
              <w:t>Общий объем финансирования из бюджета Костянского поселения Шатковского муниципального  района Нижегородской области - 0,</w:t>
            </w:r>
            <w:r w:rsidR="000C6FE3" w:rsidRPr="00097ACC">
              <w:t>516</w:t>
            </w:r>
            <w:r w:rsidRPr="00097ACC">
              <w:t xml:space="preserve"> млн. рублей, в том числе:</w:t>
            </w:r>
          </w:p>
          <w:p w:rsidR="00BD2A9D" w:rsidRPr="00097ACC" w:rsidRDefault="00BD2A9D" w:rsidP="00C94CD1">
            <w:r w:rsidRPr="00097ACC">
              <w:t xml:space="preserve">в 2017 году – </w:t>
            </w:r>
            <w:r w:rsidR="000C6FE3" w:rsidRPr="00097ACC">
              <w:t>60</w:t>
            </w:r>
            <w:r w:rsidRPr="00097ACC">
              <w:t xml:space="preserve"> тыс. руб.</w:t>
            </w:r>
          </w:p>
          <w:p w:rsidR="00BD2A9D" w:rsidRPr="00097ACC" w:rsidRDefault="00BD2A9D" w:rsidP="00C94CD1">
            <w:r w:rsidRPr="00097ACC">
              <w:t>в 2018 году – 1</w:t>
            </w:r>
            <w:r w:rsidR="000C6FE3" w:rsidRPr="00097ACC">
              <w:t>44</w:t>
            </w:r>
            <w:r w:rsidRPr="00097ACC">
              <w:t xml:space="preserve">  тыс. руб.</w:t>
            </w:r>
          </w:p>
          <w:p w:rsidR="00BD2A9D" w:rsidRPr="00097ACC" w:rsidRDefault="00BD2A9D" w:rsidP="00C94CD1">
            <w:r w:rsidRPr="00097ACC">
              <w:t xml:space="preserve">в 2019 году – </w:t>
            </w:r>
            <w:r w:rsidR="000C6FE3" w:rsidRPr="00097ACC">
              <w:t>216</w:t>
            </w:r>
            <w:r w:rsidRPr="00097ACC">
              <w:t xml:space="preserve"> тыс. руб.</w:t>
            </w:r>
          </w:p>
          <w:p w:rsidR="00BD2A9D" w:rsidRPr="00097ACC" w:rsidRDefault="00BD2A9D" w:rsidP="000C6FE3">
            <w:r w:rsidRPr="00097ACC">
              <w:t xml:space="preserve">в 2020 году – </w:t>
            </w:r>
            <w:r w:rsidR="000C6FE3" w:rsidRPr="00097ACC">
              <w:t>96</w:t>
            </w:r>
            <w:r w:rsidRPr="00097ACC">
              <w:t xml:space="preserve"> тыс. руб.</w:t>
            </w:r>
          </w:p>
        </w:tc>
      </w:tr>
    </w:tbl>
    <w:p w:rsidR="00BD2A9D" w:rsidRPr="00097ACC" w:rsidRDefault="00BD2A9D" w:rsidP="00BD2A9D">
      <w:pPr>
        <w:pStyle w:val="cenpt"/>
        <w:jc w:val="center"/>
      </w:pPr>
      <w:r w:rsidRPr="00097ACC">
        <w:rPr>
          <w:b/>
        </w:rPr>
        <w:t>1. ОСНОВАНИЕ ДЛЯ РАЗРАБОТКИ</w:t>
      </w:r>
    </w:p>
    <w:p w:rsidR="00BD2A9D" w:rsidRPr="00097ACC" w:rsidRDefault="00BD2A9D" w:rsidP="00BD2A9D">
      <w:pPr>
        <w:pStyle w:val="justppt"/>
        <w:spacing w:before="0" w:after="0"/>
        <w:ind w:firstLine="709"/>
        <w:jc w:val="both"/>
      </w:pPr>
      <w:r w:rsidRPr="00097ACC">
        <w:t xml:space="preserve">В соответствии с Федеральным законом от  06.10.2003 № 131 – ФЗ «Об общих принципах организации местного самоуправления в Российской Федерации» к вопросам местного значения относится  дорожная деятельность в отношении автомобильных дорог общего пользования местного значения в границах населенных пунктов на территории </w:t>
      </w:r>
      <w:r w:rsidRPr="00097ACC">
        <w:lastRenderedPageBreak/>
        <w:t>Костянского</w:t>
      </w:r>
      <w:r w:rsidRPr="00097ACC">
        <w:rPr>
          <w:b/>
        </w:rPr>
        <w:t xml:space="preserve"> </w:t>
      </w:r>
      <w:r w:rsidRPr="00097ACC">
        <w:t xml:space="preserve">сельского поселения Шатковского муниципального  района Нижегородской  области </w:t>
      </w:r>
    </w:p>
    <w:p w:rsidR="00BD2A9D" w:rsidRPr="00097ACC" w:rsidRDefault="00BD2A9D" w:rsidP="00BD2A9D">
      <w:pPr>
        <w:ind w:firstLine="708"/>
        <w:jc w:val="both"/>
      </w:pPr>
      <w:r w:rsidRPr="00097ACC">
        <w:t>В силу действующего бюджетного законодательства Администрация</w:t>
      </w:r>
      <w:r w:rsidRPr="00097ACC">
        <w:rPr>
          <w:b/>
        </w:rPr>
        <w:t xml:space="preserve"> </w:t>
      </w:r>
      <w:r w:rsidRPr="00097ACC">
        <w:t>Костянского сельсовета Шатковского муниципального  района Нижегородской области не имеет возможности осуществлять капитальный ремонт, ремонт и содержание автомобильных дорог общего пользования местного значения в границах населенных пунктов на территории Костянского сельского поселения Шатковского муниципального района Нижегородской  области, не находящихся в реестре  муниципальной собственности. Необходимо оформить в собственность Костянского сельского поселения Шатковского муниципального района Нижегородской области бесхозяйные автомобильные дороги общего пользования местного значения в границах населенных пунктов сельского поселения.</w:t>
      </w:r>
    </w:p>
    <w:p w:rsidR="00BD2A9D" w:rsidRPr="00097ACC" w:rsidRDefault="00BD2A9D" w:rsidP="00BD2A9D">
      <w:pPr>
        <w:pStyle w:val="justppt"/>
        <w:spacing w:before="0" w:after="0"/>
        <w:jc w:val="both"/>
      </w:pPr>
    </w:p>
    <w:p w:rsidR="00BD2A9D" w:rsidRPr="00097ACC" w:rsidRDefault="00BD2A9D" w:rsidP="00BD2A9D">
      <w:pPr>
        <w:jc w:val="center"/>
      </w:pPr>
      <w:r w:rsidRPr="00097ACC">
        <w:t>2</w:t>
      </w:r>
      <w:r w:rsidRPr="00097ACC">
        <w:rPr>
          <w:b/>
        </w:rPr>
        <w:t>. СОДЕРЖАНИЕ ПРОБЛЕМЫ И ОБОСНОВАНИЕ НЕОБХОДИМОСТИ ЕЕ РЕШЕНИЯ ПРОГРАММНЫМИ МЕТОДАМИ</w:t>
      </w:r>
    </w:p>
    <w:p w:rsidR="00BD2A9D" w:rsidRPr="00097ACC" w:rsidRDefault="00BD2A9D" w:rsidP="00BD2A9D">
      <w:pPr>
        <w:jc w:val="both"/>
      </w:pPr>
    </w:p>
    <w:p w:rsidR="00BD2A9D" w:rsidRPr="00097ACC" w:rsidRDefault="00BD2A9D" w:rsidP="00BD2A9D">
      <w:pPr>
        <w:ind w:firstLine="708"/>
        <w:jc w:val="both"/>
      </w:pPr>
      <w:r w:rsidRPr="00097ACC">
        <w:t>На территории Костянского сельского поселения Шатковского муниципального района Нижегородской области находится 43,03 км. автомобильных дорог общего пользования местного значения в  границах 7  населенных пунктов, к категории автодорог с асфальто - бетонным покрытием из общей протяженности автомобильных дорог общего пользования местного значения в границах населенных пунктов можно отнести 9,1 км. В реестре объектов муниципальной собственности Костянского сельского поселения вышеуказанные автодороги не значатся.</w:t>
      </w:r>
    </w:p>
    <w:p w:rsidR="00BD2A9D" w:rsidRPr="00097ACC" w:rsidRDefault="00BD2A9D" w:rsidP="00BD2A9D">
      <w:pPr>
        <w:ind w:firstLine="708"/>
        <w:jc w:val="both"/>
      </w:pPr>
      <w:r w:rsidRPr="00097ACC">
        <w:t>В связи с отсутствием государственной регистрации на  автомобильные дороги общего пользования местного значения в границах населенных пунктов Костянского сельского поселения, отсутствует законное основание по финансированию расходов для капитального ремонта, ремонта и содержание автомобильных дорог общего пользования местного значения в  границах 7 населенных пунктов Костянского сельского поселения.</w:t>
      </w:r>
    </w:p>
    <w:p w:rsidR="00BD2A9D" w:rsidRPr="00097ACC" w:rsidRDefault="00BD2A9D" w:rsidP="00BD2A9D">
      <w:pPr>
        <w:jc w:val="both"/>
      </w:pPr>
    </w:p>
    <w:p w:rsidR="00BD2A9D" w:rsidRPr="00097ACC" w:rsidRDefault="00BD2A9D" w:rsidP="00BD2A9D">
      <w:pPr>
        <w:jc w:val="center"/>
      </w:pPr>
      <w:r w:rsidRPr="00097ACC">
        <w:rPr>
          <w:b/>
        </w:rPr>
        <w:t>3. ЦЕЛИ И ЗАДАЧИ</w:t>
      </w:r>
    </w:p>
    <w:p w:rsidR="00BD2A9D" w:rsidRPr="00097ACC" w:rsidRDefault="00BD2A9D" w:rsidP="00BD2A9D">
      <w:pPr>
        <w:jc w:val="both"/>
      </w:pPr>
    </w:p>
    <w:p w:rsidR="00BD2A9D" w:rsidRPr="00097ACC" w:rsidRDefault="00BD2A9D" w:rsidP="00BD2A9D">
      <w:pPr>
        <w:ind w:firstLine="708"/>
        <w:jc w:val="both"/>
      </w:pPr>
      <w:r w:rsidRPr="00097ACC">
        <w:t xml:space="preserve">Основная цель программы - оформление автомобильных дорог общего пользования местного значения в границах 7 населенных пункта на территории Костянского сельского поселения в муниципальную собственность Костянского сельского поселения Шатковского муниципального  района Нижегородской области. </w:t>
      </w:r>
    </w:p>
    <w:p w:rsidR="00BD2A9D" w:rsidRPr="00097ACC" w:rsidRDefault="00BD2A9D" w:rsidP="00BD2A9D">
      <w:pPr>
        <w:ind w:firstLine="708"/>
        <w:jc w:val="both"/>
      </w:pPr>
      <w:r w:rsidRPr="00097ACC">
        <w:t xml:space="preserve">Задача  -  оформить в собственность Костянского сельского поселения Шатковского муниципального  района Нижегородской области автомобильные дороги общего пользования местного значения в границах населенных пунктов Костянского сельского поселения Шатковского муниципального  района Нижегородской области. </w:t>
      </w:r>
    </w:p>
    <w:p w:rsidR="00BD2A9D" w:rsidRPr="00097ACC" w:rsidRDefault="00BD2A9D" w:rsidP="00BD2A9D">
      <w:pPr>
        <w:jc w:val="both"/>
      </w:pPr>
    </w:p>
    <w:p w:rsidR="00BD2A9D" w:rsidRPr="00097ACC" w:rsidRDefault="00BD2A9D" w:rsidP="00BD2A9D">
      <w:pPr>
        <w:jc w:val="center"/>
      </w:pPr>
      <w:r w:rsidRPr="00097ACC">
        <w:rPr>
          <w:b/>
        </w:rPr>
        <w:t>4. СИСТЕМА МЕРОПРИЯТИЙ ПРОГРАММЫ</w:t>
      </w:r>
    </w:p>
    <w:p w:rsidR="00BD2A9D" w:rsidRPr="00097ACC" w:rsidRDefault="00BD2A9D" w:rsidP="00BD2A9D">
      <w:pPr>
        <w:ind w:firstLine="708"/>
        <w:jc w:val="both"/>
      </w:pPr>
      <w:r w:rsidRPr="00097ACC">
        <w:t xml:space="preserve">4.1. Система программных мероприятий включает в себя: </w:t>
      </w:r>
    </w:p>
    <w:p w:rsidR="00BD2A9D" w:rsidRPr="00097ACC" w:rsidRDefault="00BD2A9D" w:rsidP="00BD2A9D">
      <w:pPr>
        <w:jc w:val="both"/>
      </w:pPr>
      <w:r w:rsidRPr="00097ACC">
        <w:t xml:space="preserve">         - оформление документов для принятия автомобильных дорог общего пользования местного значения в границах 7 населенных пунктов на территории Костянского сельского поселения в собственность Костянского сельского поселения Шатковского муниципального района Нижегородской области.</w:t>
      </w:r>
    </w:p>
    <w:p w:rsidR="00BD2A9D" w:rsidRPr="00097ACC" w:rsidRDefault="00BD2A9D" w:rsidP="00BD2A9D">
      <w:pPr>
        <w:jc w:val="both"/>
      </w:pPr>
      <w:r w:rsidRPr="00097ACC">
        <w:t>4.2. Для принятия бесхозяйных автомобильных дорог общего пользования местного значения в границах населенных пунктов сельского поселения в муниципальную собственность необходимо:</w:t>
      </w:r>
    </w:p>
    <w:p w:rsidR="00BD2A9D" w:rsidRPr="00097ACC" w:rsidRDefault="00BD2A9D" w:rsidP="00BD2A9D">
      <w:pPr>
        <w:ind w:firstLine="708"/>
        <w:jc w:val="both"/>
      </w:pPr>
      <w:r w:rsidRPr="00097ACC">
        <w:t xml:space="preserve"> 1) подготовить технический паспорт автомобильных дорог общего пользования местного значения в границах населенных пунктов Костянского сельского поселения , включающий следующие документы:</w:t>
      </w:r>
    </w:p>
    <w:p w:rsidR="00BD2A9D" w:rsidRPr="00097ACC" w:rsidRDefault="00BD2A9D" w:rsidP="00BD2A9D">
      <w:pPr>
        <w:numPr>
          <w:ilvl w:val="0"/>
          <w:numId w:val="6"/>
        </w:numPr>
        <w:jc w:val="both"/>
      </w:pPr>
      <w:r w:rsidRPr="00097ACC">
        <w:t xml:space="preserve">утвержденные постановлением Администрации Костянского сельского поселения  схемы расположения автомобильных дорог общего пользования </w:t>
      </w:r>
      <w:r w:rsidRPr="00097ACC">
        <w:lastRenderedPageBreak/>
        <w:t xml:space="preserve">местного значения  в каждом населенном пункте Костянского сельского поселения ; </w:t>
      </w:r>
    </w:p>
    <w:p w:rsidR="00BD2A9D" w:rsidRPr="00097ACC" w:rsidRDefault="00BD2A9D" w:rsidP="00BD2A9D">
      <w:pPr>
        <w:numPr>
          <w:ilvl w:val="0"/>
          <w:numId w:val="6"/>
        </w:numPr>
        <w:jc w:val="both"/>
      </w:pPr>
      <w:r w:rsidRPr="00097ACC">
        <w:t xml:space="preserve">топографический и ситуационный план расположения автомобильных дорог общего пользования местного значения  в границах населенных пунктов Костянского сельского поселения  (межевание); </w:t>
      </w:r>
    </w:p>
    <w:p w:rsidR="00BD2A9D" w:rsidRPr="00097ACC" w:rsidRDefault="00BD2A9D" w:rsidP="00BD2A9D">
      <w:pPr>
        <w:numPr>
          <w:ilvl w:val="0"/>
          <w:numId w:val="6"/>
        </w:numPr>
        <w:jc w:val="both"/>
      </w:pPr>
      <w:r w:rsidRPr="00097ACC">
        <w:t xml:space="preserve"> технические характеристики конструкции дорожной одежды и искусственных сооружений или проект на реконструкцию; </w:t>
      </w:r>
    </w:p>
    <w:p w:rsidR="00BD2A9D" w:rsidRPr="00097ACC" w:rsidRDefault="00BD2A9D" w:rsidP="00BD2A9D">
      <w:pPr>
        <w:ind w:firstLine="708"/>
        <w:jc w:val="both"/>
      </w:pPr>
      <w:r w:rsidRPr="00097ACC">
        <w:t>2) поставить на учет как бесхозяйное недвижимое имущество в Управлении Федеральной регистрационной службы;</w:t>
      </w:r>
    </w:p>
    <w:p w:rsidR="00BD2A9D" w:rsidRPr="00097ACC" w:rsidRDefault="00BD2A9D" w:rsidP="00BD2A9D">
      <w:pPr>
        <w:ind w:firstLine="708"/>
        <w:jc w:val="both"/>
      </w:pPr>
      <w:r w:rsidRPr="00097ACC">
        <w:t>3) обратиться в суд с иском о признании права муниципальной собственности на бесхозяйное недвижимое имущество, по истечении года со дня постановки бесхозяйного недвижимого объекта на учет;</w:t>
      </w:r>
    </w:p>
    <w:p w:rsidR="00BD2A9D" w:rsidRPr="00097ACC" w:rsidRDefault="00BD2A9D" w:rsidP="00BD2A9D">
      <w:pPr>
        <w:ind w:firstLine="708"/>
        <w:jc w:val="both"/>
      </w:pPr>
      <w:r w:rsidRPr="00097ACC">
        <w:t>4) при вынесении судом положительного решения на основании распоряжения Администрации Костянского сельсовета  Шатковского муниципального района Нижегородской области включить в реестр муниципальной собственности Костянского сельского поселения  бесхозяйные автомобильные дороги общего пользования местного значения в границах населенных пунктов Костянского сельского поселения ;</w:t>
      </w:r>
    </w:p>
    <w:p w:rsidR="00BD2A9D" w:rsidRPr="00097ACC" w:rsidRDefault="00BD2A9D" w:rsidP="00BD2A9D">
      <w:pPr>
        <w:ind w:firstLine="708"/>
        <w:jc w:val="both"/>
        <w:rPr>
          <w:b/>
        </w:rPr>
      </w:pPr>
      <w:r w:rsidRPr="00097ACC">
        <w:t>5) зарегистрировать право на недвижимое имущество в Управлении Федеральной регистрационной службы в установленном  законом порядке.</w:t>
      </w:r>
    </w:p>
    <w:p w:rsidR="00BD2A9D" w:rsidRPr="00097ACC" w:rsidRDefault="00BD2A9D" w:rsidP="00BD2A9D">
      <w:pPr>
        <w:jc w:val="center"/>
        <w:rPr>
          <w:b/>
        </w:rPr>
      </w:pPr>
    </w:p>
    <w:p w:rsidR="00BD2A9D" w:rsidRPr="00097ACC" w:rsidRDefault="00BD2A9D" w:rsidP="00BD2A9D">
      <w:pPr>
        <w:jc w:val="center"/>
      </w:pPr>
      <w:r w:rsidRPr="00097ACC">
        <w:rPr>
          <w:b/>
        </w:rPr>
        <w:t xml:space="preserve"> 5. МЕХАНИЗМ РЕАЛИЗАЦИИ ПРОГРАММЫ</w:t>
      </w:r>
    </w:p>
    <w:p w:rsidR="00BD2A9D" w:rsidRPr="00097ACC" w:rsidRDefault="00BD2A9D" w:rsidP="00BD2A9D">
      <w:pPr>
        <w:jc w:val="center"/>
      </w:pPr>
    </w:p>
    <w:p w:rsidR="00BD2A9D" w:rsidRPr="00097ACC" w:rsidRDefault="00BD2A9D" w:rsidP="00BD2A9D">
      <w:pPr>
        <w:ind w:firstLine="708"/>
        <w:jc w:val="both"/>
      </w:pPr>
      <w:r w:rsidRPr="00097ACC">
        <w:t xml:space="preserve">Реализация программы представляет собой скоординированные по срокам и направлениям действия исполнителей программных мероприятий, направленных на достижение цели и задач программы. </w:t>
      </w:r>
    </w:p>
    <w:p w:rsidR="00BD2A9D" w:rsidRPr="00097ACC" w:rsidRDefault="00BD2A9D" w:rsidP="00BD2A9D">
      <w:pPr>
        <w:ind w:firstLine="708"/>
        <w:jc w:val="both"/>
      </w:pPr>
      <w:r w:rsidRPr="00097ACC">
        <w:t xml:space="preserve">Подрядные организации, получившие заказ на выполнение программных мероприятий, осуществляют свою деятельность в соответствии с заключенными прямыми договорами или муниципальными контрактами по итогам проведенных торгов. </w:t>
      </w:r>
    </w:p>
    <w:p w:rsidR="00BD2A9D" w:rsidRPr="00097ACC" w:rsidRDefault="00BD2A9D" w:rsidP="00BD2A9D">
      <w:pPr>
        <w:ind w:firstLine="709"/>
        <w:jc w:val="center"/>
        <w:rPr>
          <w:b/>
        </w:rPr>
      </w:pPr>
    </w:p>
    <w:p w:rsidR="00BD2A9D" w:rsidRPr="00097ACC" w:rsidRDefault="00BD2A9D" w:rsidP="00BD2A9D"/>
    <w:p w:rsidR="00BD2A9D" w:rsidRPr="00097ACC" w:rsidRDefault="00BD2A9D" w:rsidP="00BD2A9D"/>
    <w:p w:rsidR="00BD2A9D" w:rsidRPr="00097ACC" w:rsidRDefault="00BD2A9D" w:rsidP="00BD2A9D"/>
    <w:p w:rsidR="00BD2A9D" w:rsidRPr="00097ACC" w:rsidRDefault="00BD2A9D" w:rsidP="00BD2A9D"/>
    <w:p w:rsidR="00BD2A9D" w:rsidRPr="00097ACC" w:rsidRDefault="00BD2A9D" w:rsidP="00BD2A9D"/>
    <w:p w:rsidR="00BD2A9D" w:rsidRPr="00097ACC" w:rsidRDefault="00BD2A9D" w:rsidP="00BD2A9D"/>
    <w:p w:rsidR="00BD2A9D" w:rsidRPr="00097ACC" w:rsidRDefault="00BD2A9D" w:rsidP="00BD2A9D"/>
    <w:p w:rsidR="00BD2A9D" w:rsidRPr="00097ACC" w:rsidRDefault="00BD2A9D" w:rsidP="00BD2A9D"/>
    <w:p w:rsidR="00BD2A9D" w:rsidRPr="00097ACC" w:rsidRDefault="00BD2A9D" w:rsidP="00BD2A9D"/>
    <w:p w:rsidR="00BD2A9D" w:rsidRPr="00097ACC" w:rsidRDefault="00BD2A9D" w:rsidP="00BD2A9D"/>
    <w:p w:rsidR="00BD2A9D" w:rsidRPr="00097ACC" w:rsidRDefault="00BD2A9D" w:rsidP="00BD2A9D"/>
    <w:p w:rsidR="00BD2A9D" w:rsidRPr="00097ACC" w:rsidRDefault="00BD2A9D" w:rsidP="00BD2A9D"/>
    <w:p w:rsidR="00BD2A9D" w:rsidRPr="00097ACC" w:rsidRDefault="00BD2A9D" w:rsidP="00BD2A9D"/>
    <w:p w:rsidR="00BD2A9D" w:rsidRPr="00097ACC" w:rsidRDefault="00BD2A9D" w:rsidP="00BD2A9D"/>
    <w:p w:rsidR="00BD2A9D" w:rsidRPr="00097ACC" w:rsidRDefault="00BD2A9D" w:rsidP="00BD2A9D"/>
    <w:p w:rsidR="00BD2A9D" w:rsidRPr="00097ACC" w:rsidRDefault="00BD2A9D" w:rsidP="00BD2A9D"/>
    <w:p w:rsidR="00BD2A9D" w:rsidRPr="00097ACC" w:rsidRDefault="00BD2A9D" w:rsidP="00BD2A9D"/>
    <w:p w:rsidR="00BD2A9D" w:rsidRPr="00097ACC" w:rsidRDefault="00BD2A9D" w:rsidP="00BD2A9D"/>
    <w:p w:rsidR="00BD2A9D" w:rsidRPr="00097ACC" w:rsidRDefault="00BD2A9D" w:rsidP="00BD2A9D"/>
    <w:p w:rsidR="00BD2A9D" w:rsidRPr="00097ACC" w:rsidRDefault="00BD2A9D" w:rsidP="00BD2A9D"/>
    <w:p w:rsidR="00BD2A9D" w:rsidRPr="00097ACC" w:rsidRDefault="00BD2A9D" w:rsidP="00BD2A9D"/>
    <w:p w:rsidR="00BD2A9D" w:rsidRPr="00097ACC" w:rsidRDefault="00BD2A9D" w:rsidP="00BD2A9D"/>
    <w:p w:rsidR="00BD2A9D" w:rsidRPr="00097ACC" w:rsidRDefault="00BD2A9D" w:rsidP="00BD2A9D"/>
    <w:p w:rsidR="00BD2A9D" w:rsidRPr="00097ACC" w:rsidRDefault="00BD2A9D" w:rsidP="00BD2A9D"/>
    <w:p w:rsidR="00BD2A9D" w:rsidRPr="00097ACC" w:rsidRDefault="00BD2A9D" w:rsidP="00BD2A9D"/>
    <w:p w:rsidR="00BD2A9D" w:rsidRPr="00097ACC" w:rsidRDefault="00BD2A9D" w:rsidP="00BD2A9D"/>
    <w:p w:rsidR="00BD2A9D" w:rsidRPr="00097ACC" w:rsidRDefault="00BD2A9D" w:rsidP="00BD2A9D"/>
    <w:p w:rsidR="00BD2A9D" w:rsidRPr="00097ACC" w:rsidRDefault="00BD2A9D" w:rsidP="00BD2A9D"/>
    <w:p w:rsidR="00BD2A9D" w:rsidRPr="00097ACC" w:rsidRDefault="00BD2A9D" w:rsidP="00BD2A9D"/>
    <w:tbl>
      <w:tblPr>
        <w:tblpPr w:leftFromText="180" w:rightFromText="180" w:vertAnchor="text" w:tblpY="1"/>
        <w:tblOverlap w:val="never"/>
        <w:tblW w:w="9214" w:type="dxa"/>
        <w:tblInd w:w="108" w:type="dxa"/>
        <w:tblLayout w:type="fixed"/>
        <w:tblLook w:val="0000"/>
      </w:tblPr>
      <w:tblGrid>
        <w:gridCol w:w="648"/>
        <w:gridCol w:w="3554"/>
        <w:gridCol w:w="1434"/>
        <w:gridCol w:w="2019"/>
        <w:gridCol w:w="1559"/>
      </w:tblGrid>
      <w:tr w:rsidR="00BD2A9D" w:rsidRPr="00097ACC" w:rsidTr="000C6FE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A9D" w:rsidRPr="00097ACC" w:rsidRDefault="00BD2A9D" w:rsidP="00C94CD1">
            <w:pPr>
              <w:jc w:val="both"/>
            </w:pPr>
            <w:r w:rsidRPr="00097ACC">
              <w:t>№</w:t>
            </w:r>
          </w:p>
          <w:p w:rsidR="00BD2A9D" w:rsidRPr="00097ACC" w:rsidRDefault="00BD2A9D" w:rsidP="00C94CD1">
            <w:pPr>
              <w:jc w:val="both"/>
            </w:pPr>
            <w:r w:rsidRPr="00097ACC">
              <w:t>п/п</w:t>
            </w:r>
          </w:p>
        </w:tc>
        <w:tc>
          <w:tcPr>
            <w:tcW w:w="4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9D" w:rsidRPr="00097ACC" w:rsidRDefault="00BD2A9D" w:rsidP="00C94CD1">
            <w:pPr>
              <w:jc w:val="center"/>
            </w:pPr>
            <w:r w:rsidRPr="00097ACC">
              <w:t>Мероприятия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9D" w:rsidRPr="00097ACC" w:rsidRDefault="00BD2A9D" w:rsidP="00C94CD1">
            <w:pPr>
              <w:jc w:val="center"/>
            </w:pPr>
            <w:r w:rsidRPr="00097ACC">
              <w:t>Объем финансирования</w:t>
            </w:r>
          </w:p>
          <w:p w:rsidR="00BD2A9D" w:rsidRPr="00097ACC" w:rsidRDefault="00BD2A9D" w:rsidP="00C94CD1">
            <w:pPr>
              <w:jc w:val="center"/>
            </w:pPr>
            <w:r w:rsidRPr="00097ACC">
              <w:t>(тыс. руб.)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9D" w:rsidRPr="00097ACC" w:rsidRDefault="00BD2A9D" w:rsidP="00C94CD1">
            <w:pPr>
              <w:jc w:val="center"/>
            </w:pPr>
            <w:r w:rsidRPr="00097ACC">
              <w:t>Срок</w:t>
            </w:r>
          </w:p>
        </w:tc>
      </w:tr>
      <w:tr w:rsidR="000C6FE3" w:rsidRPr="00097ACC" w:rsidTr="000C6FE3">
        <w:trPr>
          <w:trHeight w:val="197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jc w:val="center"/>
            </w:pPr>
            <w:r w:rsidRPr="00097ACC">
              <w:t>1</w:t>
            </w:r>
          </w:p>
        </w:tc>
        <w:tc>
          <w:tcPr>
            <w:tcW w:w="4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ACC">
              <w:rPr>
                <w:rFonts w:ascii="Times New Roman" w:hAnsi="Times New Roman" w:cs="Times New Roman"/>
                <w:sz w:val="24"/>
                <w:szCs w:val="24"/>
              </w:rPr>
              <w:t>Межевание земельных участков под автомобильные дороги общего пользования местного значения в границах населенных пунктов:</w:t>
            </w:r>
          </w:p>
          <w:p w:rsidR="000C6FE3" w:rsidRPr="00097ACC" w:rsidRDefault="000C6FE3" w:rsidP="00BD2A9D">
            <w:pPr>
              <w:pStyle w:val="ConsPlusNormal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ACC">
              <w:rPr>
                <w:rFonts w:ascii="Times New Roman" w:hAnsi="Times New Roman" w:cs="Times New Roman"/>
                <w:sz w:val="24"/>
                <w:szCs w:val="24"/>
              </w:rPr>
              <w:t>с. Костянка - 4,9 км.</w:t>
            </w:r>
          </w:p>
          <w:p w:rsidR="000C6FE3" w:rsidRPr="00097ACC" w:rsidRDefault="000C6FE3" w:rsidP="00C94CD1">
            <w:pPr>
              <w:pStyle w:val="ConsPlusNormal"/>
              <w:ind w:left="43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FE3" w:rsidRPr="00097ACC" w:rsidRDefault="000C6FE3" w:rsidP="00C94CD1">
            <w:pPr>
              <w:snapToGrid w:val="0"/>
              <w:jc w:val="center"/>
            </w:pPr>
          </w:p>
          <w:p w:rsidR="000C6FE3" w:rsidRPr="00097ACC" w:rsidRDefault="000C6FE3" w:rsidP="00C94CD1">
            <w:pPr>
              <w:jc w:val="center"/>
            </w:pPr>
          </w:p>
          <w:p w:rsidR="000C6FE3" w:rsidRPr="00097ACC" w:rsidRDefault="000C6FE3" w:rsidP="00C94CD1">
            <w:pPr>
              <w:jc w:val="center"/>
            </w:pPr>
          </w:p>
          <w:p w:rsidR="000C6FE3" w:rsidRPr="00097ACC" w:rsidRDefault="000C6FE3" w:rsidP="00C94CD1">
            <w:pPr>
              <w:jc w:val="center"/>
            </w:pPr>
          </w:p>
          <w:p w:rsidR="000C6FE3" w:rsidRPr="00097ACC" w:rsidRDefault="000C6FE3" w:rsidP="00C94CD1">
            <w:pPr>
              <w:jc w:val="center"/>
            </w:pPr>
          </w:p>
          <w:p w:rsidR="000C6FE3" w:rsidRPr="00097ACC" w:rsidRDefault="000C6FE3" w:rsidP="00C94CD1">
            <w:pPr>
              <w:jc w:val="center"/>
            </w:pPr>
            <w:r w:rsidRPr="00097ACC"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FE3" w:rsidRPr="00097ACC" w:rsidRDefault="000C6FE3" w:rsidP="00C94CD1">
            <w:pPr>
              <w:snapToGrid w:val="0"/>
              <w:jc w:val="center"/>
            </w:pPr>
          </w:p>
          <w:p w:rsidR="000C6FE3" w:rsidRPr="00097ACC" w:rsidRDefault="000C6FE3" w:rsidP="00C94CD1">
            <w:pPr>
              <w:jc w:val="center"/>
            </w:pPr>
          </w:p>
          <w:p w:rsidR="000C6FE3" w:rsidRPr="00097ACC" w:rsidRDefault="000C6FE3" w:rsidP="00C94CD1">
            <w:pPr>
              <w:jc w:val="center"/>
            </w:pPr>
          </w:p>
          <w:p w:rsidR="000C6FE3" w:rsidRPr="00097ACC" w:rsidRDefault="000C6FE3" w:rsidP="00C94CD1">
            <w:pPr>
              <w:jc w:val="center"/>
            </w:pPr>
          </w:p>
          <w:p w:rsidR="000C6FE3" w:rsidRPr="00097ACC" w:rsidRDefault="000C6FE3" w:rsidP="00C94CD1">
            <w:pPr>
              <w:jc w:val="center"/>
            </w:pPr>
          </w:p>
          <w:p w:rsidR="000C6FE3" w:rsidRPr="00097ACC" w:rsidRDefault="000C6FE3" w:rsidP="00C94CD1">
            <w:pPr>
              <w:jc w:val="center"/>
            </w:pPr>
            <w:r w:rsidRPr="00097ACC">
              <w:t>2017</w:t>
            </w:r>
          </w:p>
          <w:p w:rsidR="000C6FE3" w:rsidRPr="00097ACC" w:rsidRDefault="000C6FE3" w:rsidP="00C94CD1">
            <w:pPr>
              <w:jc w:val="center"/>
            </w:pPr>
          </w:p>
        </w:tc>
      </w:tr>
      <w:tr w:rsidR="000C6FE3" w:rsidRPr="00097ACC" w:rsidTr="000C6FE3">
        <w:trPr>
          <w:trHeight w:val="1560"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jc w:val="center"/>
            </w:pPr>
            <w:r w:rsidRPr="00097ACC">
              <w:t>2</w:t>
            </w:r>
          </w:p>
        </w:tc>
        <w:tc>
          <w:tcPr>
            <w:tcW w:w="4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ACC">
              <w:rPr>
                <w:rFonts w:ascii="Times New Roman" w:hAnsi="Times New Roman" w:cs="Times New Roman"/>
                <w:sz w:val="24"/>
                <w:szCs w:val="24"/>
              </w:rPr>
              <w:t>Межевание земельных участков под  автомобильные дороги общего пользования местного значения в границах населенных пунктов:</w:t>
            </w:r>
          </w:p>
          <w:p w:rsidR="000C6FE3" w:rsidRPr="00097ACC" w:rsidRDefault="000C6FE3" w:rsidP="00C94CD1">
            <w:pPr>
              <w:pStyle w:val="ConsPlusNormal"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snapToGrid w:val="0"/>
              <w:jc w:val="center"/>
            </w:pPr>
          </w:p>
          <w:p w:rsidR="000C6FE3" w:rsidRPr="00097ACC" w:rsidRDefault="000C6FE3" w:rsidP="00C94CD1">
            <w:pPr>
              <w:jc w:val="center"/>
            </w:pPr>
          </w:p>
          <w:p w:rsidR="000C6FE3" w:rsidRPr="00097ACC" w:rsidRDefault="000C6FE3" w:rsidP="00C94CD1">
            <w:pPr>
              <w:jc w:val="center"/>
            </w:pPr>
          </w:p>
          <w:p w:rsidR="000C6FE3" w:rsidRPr="00097ACC" w:rsidRDefault="000C6FE3" w:rsidP="00C94CD1">
            <w:pPr>
              <w:jc w:val="center"/>
            </w:pPr>
          </w:p>
          <w:p w:rsidR="000C6FE3" w:rsidRPr="00097ACC" w:rsidRDefault="000C6FE3" w:rsidP="00C94CD1">
            <w:pPr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snapToGrid w:val="0"/>
              <w:jc w:val="center"/>
            </w:pPr>
          </w:p>
          <w:p w:rsidR="000C6FE3" w:rsidRPr="00097ACC" w:rsidRDefault="000C6FE3" w:rsidP="00C94CD1">
            <w:pPr>
              <w:jc w:val="center"/>
            </w:pPr>
          </w:p>
          <w:p w:rsidR="000C6FE3" w:rsidRPr="00097ACC" w:rsidRDefault="000C6FE3" w:rsidP="00C94CD1">
            <w:pPr>
              <w:jc w:val="center"/>
            </w:pPr>
          </w:p>
          <w:p w:rsidR="000C6FE3" w:rsidRPr="00097ACC" w:rsidRDefault="000C6FE3" w:rsidP="00C94CD1">
            <w:pPr>
              <w:jc w:val="center"/>
            </w:pPr>
          </w:p>
          <w:p w:rsidR="000C6FE3" w:rsidRPr="00097ACC" w:rsidRDefault="000C6FE3" w:rsidP="00C94CD1">
            <w:pPr>
              <w:jc w:val="center"/>
            </w:pPr>
          </w:p>
          <w:p w:rsidR="000C6FE3" w:rsidRPr="00097ACC" w:rsidRDefault="000C6FE3" w:rsidP="00C94CD1">
            <w:pPr>
              <w:jc w:val="center"/>
            </w:pPr>
          </w:p>
          <w:p w:rsidR="000C6FE3" w:rsidRPr="00097ACC" w:rsidRDefault="000C6FE3" w:rsidP="00C94CD1">
            <w:pPr>
              <w:jc w:val="center"/>
            </w:pPr>
            <w:r w:rsidRPr="00097ACC">
              <w:t>2018 год</w:t>
            </w:r>
          </w:p>
          <w:p w:rsidR="000C6FE3" w:rsidRPr="00097ACC" w:rsidRDefault="000C6FE3" w:rsidP="00C94CD1">
            <w:pPr>
              <w:jc w:val="center"/>
            </w:pPr>
          </w:p>
        </w:tc>
      </w:tr>
      <w:tr w:rsidR="000C6FE3" w:rsidRPr="00097ACC" w:rsidTr="000C6FE3">
        <w:trPr>
          <w:trHeight w:val="375"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snapToGrid w:val="0"/>
              <w:jc w:val="center"/>
            </w:pPr>
          </w:p>
        </w:tc>
        <w:tc>
          <w:tcPr>
            <w:tcW w:w="4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BD2A9D">
            <w:pPr>
              <w:pStyle w:val="ConsPlusNormal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ACC">
              <w:rPr>
                <w:rFonts w:ascii="Times New Roman" w:hAnsi="Times New Roman" w:cs="Times New Roman"/>
                <w:sz w:val="24"/>
                <w:szCs w:val="24"/>
              </w:rPr>
              <w:t>с. Неледино - 6,7 км.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jc w:val="center"/>
            </w:pPr>
            <w:r w:rsidRPr="00097ACC">
              <w:t>56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snapToGrid w:val="0"/>
              <w:jc w:val="center"/>
            </w:pPr>
          </w:p>
        </w:tc>
      </w:tr>
      <w:tr w:rsidR="000C6FE3" w:rsidRPr="00097ACC" w:rsidTr="000C6FE3">
        <w:trPr>
          <w:trHeight w:val="360"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snapToGrid w:val="0"/>
              <w:jc w:val="center"/>
            </w:pPr>
          </w:p>
        </w:tc>
        <w:tc>
          <w:tcPr>
            <w:tcW w:w="4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BD2A9D">
            <w:pPr>
              <w:pStyle w:val="ConsPlusNormal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ACC">
              <w:rPr>
                <w:rFonts w:ascii="Times New Roman" w:hAnsi="Times New Roman" w:cs="Times New Roman"/>
                <w:sz w:val="24"/>
                <w:szCs w:val="24"/>
              </w:rPr>
              <w:t>с. Малая Якшень - 5,2 км.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jc w:val="center"/>
            </w:pPr>
            <w:r w:rsidRPr="00097ACC">
              <w:t>40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snapToGrid w:val="0"/>
              <w:jc w:val="center"/>
            </w:pPr>
          </w:p>
        </w:tc>
      </w:tr>
      <w:tr w:rsidR="000C6FE3" w:rsidRPr="00097ACC" w:rsidTr="000C6FE3">
        <w:trPr>
          <w:gridAfter w:val="3"/>
          <w:wAfter w:w="5012" w:type="dxa"/>
          <w:trHeight w:val="244"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snapToGrid w:val="0"/>
              <w:jc w:val="center"/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snapToGrid w:val="0"/>
              <w:jc w:val="center"/>
            </w:pPr>
          </w:p>
        </w:tc>
      </w:tr>
      <w:tr w:rsidR="000C6FE3" w:rsidRPr="00097ACC" w:rsidTr="000C6FE3">
        <w:trPr>
          <w:trHeight w:val="1770"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jc w:val="center"/>
            </w:pPr>
            <w:r w:rsidRPr="00097ACC">
              <w:t>3</w:t>
            </w:r>
          </w:p>
        </w:tc>
        <w:tc>
          <w:tcPr>
            <w:tcW w:w="4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ACC">
              <w:rPr>
                <w:rFonts w:ascii="Times New Roman" w:hAnsi="Times New Roman" w:cs="Times New Roman"/>
                <w:sz w:val="24"/>
                <w:szCs w:val="24"/>
              </w:rPr>
              <w:t>Межевание земельных участков  под  автомобильные дороги общего пользования местного значения в границах населенных пунктов: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snapToGrid w:val="0"/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snapToGrid w:val="0"/>
              <w:jc w:val="center"/>
            </w:pPr>
          </w:p>
          <w:p w:rsidR="000C6FE3" w:rsidRPr="00097ACC" w:rsidRDefault="000C6FE3" w:rsidP="00C94CD1">
            <w:pPr>
              <w:jc w:val="center"/>
            </w:pPr>
          </w:p>
          <w:p w:rsidR="000C6FE3" w:rsidRPr="00097ACC" w:rsidRDefault="000C6FE3" w:rsidP="00C94CD1">
            <w:pPr>
              <w:jc w:val="center"/>
            </w:pPr>
          </w:p>
          <w:p w:rsidR="000C6FE3" w:rsidRPr="00097ACC" w:rsidRDefault="000C6FE3" w:rsidP="00C94CD1">
            <w:pPr>
              <w:jc w:val="center"/>
            </w:pPr>
            <w:r w:rsidRPr="00097ACC">
              <w:t>2019 год</w:t>
            </w:r>
          </w:p>
        </w:tc>
      </w:tr>
      <w:tr w:rsidR="000C6FE3" w:rsidRPr="00097ACC" w:rsidTr="000C6FE3">
        <w:trPr>
          <w:trHeight w:val="435"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snapToGrid w:val="0"/>
              <w:jc w:val="center"/>
            </w:pPr>
          </w:p>
        </w:tc>
        <w:tc>
          <w:tcPr>
            <w:tcW w:w="4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BD2A9D">
            <w:pPr>
              <w:pStyle w:val="ConsPlusNormal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ACC">
              <w:rPr>
                <w:rFonts w:ascii="Times New Roman" w:hAnsi="Times New Roman" w:cs="Times New Roman"/>
                <w:sz w:val="24"/>
                <w:szCs w:val="24"/>
              </w:rPr>
              <w:t>с. Бритово - 7,3 км.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jc w:val="center"/>
            </w:pPr>
            <w:r w:rsidRPr="00097ACC">
              <w:t>56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snapToGrid w:val="0"/>
              <w:jc w:val="center"/>
            </w:pPr>
          </w:p>
        </w:tc>
      </w:tr>
      <w:tr w:rsidR="000C6FE3" w:rsidRPr="00097ACC" w:rsidTr="000C6FE3">
        <w:trPr>
          <w:trHeight w:val="315"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snapToGrid w:val="0"/>
              <w:jc w:val="center"/>
            </w:pPr>
          </w:p>
        </w:tc>
        <w:tc>
          <w:tcPr>
            <w:tcW w:w="4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BD2A9D">
            <w:pPr>
              <w:pStyle w:val="ConsPlusNormal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ACC">
              <w:rPr>
                <w:rFonts w:ascii="Times New Roman" w:hAnsi="Times New Roman" w:cs="Times New Roman"/>
                <w:sz w:val="24"/>
                <w:szCs w:val="24"/>
              </w:rPr>
              <w:t>с. Большие Печерки - 11 км.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jc w:val="center"/>
            </w:pPr>
            <w:r w:rsidRPr="00097ACC">
              <w:t>88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snapToGrid w:val="0"/>
              <w:jc w:val="center"/>
            </w:pPr>
          </w:p>
        </w:tc>
      </w:tr>
      <w:tr w:rsidR="000C6FE3" w:rsidRPr="00097ACC" w:rsidTr="000C6FE3">
        <w:trPr>
          <w:gridAfter w:val="3"/>
          <w:wAfter w:w="5012" w:type="dxa"/>
          <w:trHeight w:val="186"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snapToGrid w:val="0"/>
              <w:jc w:val="center"/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snapToGrid w:val="0"/>
              <w:jc w:val="center"/>
            </w:pPr>
          </w:p>
        </w:tc>
      </w:tr>
      <w:tr w:rsidR="000C6FE3" w:rsidRPr="00097ACC" w:rsidTr="000C6FE3">
        <w:trPr>
          <w:trHeight w:val="1140"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jc w:val="center"/>
            </w:pPr>
            <w:r w:rsidRPr="00097ACC">
              <w:t>4</w:t>
            </w:r>
          </w:p>
        </w:tc>
        <w:tc>
          <w:tcPr>
            <w:tcW w:w="4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ACC">
              <w:rPr>
                <w:rFonts w:ascii="Times New Roman" w:hAnsi="Times New Roman" w:cs="Times New Roman"/>
                <w:sz w:val="24"/>
                <w:szCs w:val="24"/>
              </w:rPr>
              <w:t>Межевание земельных участков под  автомобильные дороги общего пользования местного значения в границах населенных пунктов: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snapToGrid w:val="0"/>
              <w:jc w:val="center"/>
            </w:pPr>
          </w:p>
          <w:p w:rsidR="000C6FE3" w:rsidRPr="00097ACC" w:rsidRDefault="000C6FE3" w:rsidP="00C94CD1">
            <w:pPr>
              <w:jc w:val="center"/>
            </w:pPr>
          </w:p>
          <w:p w:rsidR="000C6FE3" w:rsidRPr="00097ACC" w:rsidRDefault="000C6FE3" w:rsidP="00C94CD1">
            <w:pPr>
              <w:jc w:val="center"/>
            </w:pPr>
          </w:p>
          <w:p w:rsidR="000C6FE3" w:rsidRPr="00097ACC" w:rsidRDefault="000C6FE3" w:rsidP="00C94CD1">
            <w:pPr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snapToGrid w:val="0"/>
              <w:jc w:val="center"/>
            </w:pPr>
          </w:p>
          <w:p w:rsidR="000C6FE3" w:rsidRPr="00097ACC" w:rsidRDefault="000C6FE3" w:rsidP="00C94CD1">
            <w:pPr>
              <w:jc w:val="center"/>
            </w:pPr>
          </w:p>
          <w:p w:rsidR="000C6FE3" w:rsidRPr="00097ACC" w:rsidRDefault="000C6FE3" w:rsidP="00C94CD1">
            <w:pPr>
              <w:jc w:val="center"/>
            </w:pPr>
          </w:p>
          <w:p w:rsidR="000C6FE3" w:rsidRPr="00097ACC" w:rsidRDefault="000C6FE3" w:rsidP="00C94CD1">
            <w:pPr>
              <w:jc w:val="center"/>
            </w:pPr>
          </w:p>
          <w:p w:rsidR="000C6FE3" w:rsidRPr="00097ACC" w:rsidRDefault="000C6FE3" w:rsidP="00C94CD1">
            <w:pPr>
              <w:jc w:val="center"/>
            </w:pPr>
            <w:r w:rsidRPr="00097ACC">
              <w:t>2020 год</w:t>
            </w:r>
          </w:p>
        </w:tc>
      </w:tr>
      <w:tr w:rsidR="000C6FE3" w:rsidRPr="00097ACC" w:rsidTr="000C6FE3">
        <w:trPr>
          <w:trHeight w:val="420"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snapToGrid w:val="0"/>
              <w:jc w:val="center"/>
            </w:pPr>
          </w:p>
        </w:tc>
        <w:tc>
          <w:tcPr>
            <w:tcW w:w="4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BD2A9D">
            <w:pPr>
              <w:pStyle w:val="ConsPlusNormal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ACC">
              <w:rPr>
                <w:rFonts w:ascii="Times New Roman" w:hAnsi="Times New Roman" w:cs="Times New Roman"/>
                <w:sz w:val="24"/>
                <w:szCs w:val="24"/>
              </w:rPr>
              <w:t>дер. Малые Печерки - 4,6 км.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jc w:val="center"/>
            </w:pPr>
            <w:r w:rsidRPr="00097ACC">
              <w:t>40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snapToGrid w:val="0"/>
              <w:jc w:val="center"/>
            </w:pPr>
          </w:p>
        </w:tc>
      </w:tr>
      <w:tr w:rsidR="000C6FE3" w:rsidRPr="00097ACC" w:rsidTr="000C6FE3">
        <w:trPr>
          <w:trHeight w:val="285"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snapToGrid w:val="0"/>
              <w:jc w:val="center"/>
            </w:pPr>
          </w:p>
        </w:tc>
        <w:tc>
          <w:tcPr>
            <w:tcW w:w="4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BD2A9D">
            <w:pPr>
              <w:pStyle w:val="ConsPlusNormal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ACC">
              <w:rPr>
                <w:rFonts w:ascii="Times New Roman" w:hAnsi="Times New Roman" w:cs="Times New Roman"/>
                <w:sz w:val="24"/>
                <w:szCs w:val="24"/>
              </w:rPr>
              <w:t>п. Калиновка – 2,9 км.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jc w:val="center"/>
            </w:pPr>
            <w:r w:rsidRPr="00097ACC">
              <w:t>24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snapToGrid w:val="0"/>
              <w:jc w:val="center"/>
            </w:pPr>
          </w:p>
        </w:tc>
      </w:tr>
      <w:tr w:rsidR="000C6FE3" w:rsidRPr="00097ACC" w:rsidTr="000C6FE3">
        <w:trPr>
          <w:gridAfter w:val="3"/>
          <w:wAfter w:w="5012" w:type="dxa"/>
          <w:trHeight w:val="333"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snapToGrid w:val="0"/>
              <w:jc w:val="center"/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snapToGrid w:val="0"/>
              <w:jc w:val="center"/>
            </w:pPr>
          </w:p>
        </w:tc>
      </w:tr>
      <w:tr w:rsidR="000C6FE3" w:rsidRPr="00097ACC" w:rsidTr="000C6FE3">
        <w:trPr>
          <w:trHeight w:val="26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jc w:val="center"/>
            </w:pPr>
            <w:r w:rsidRPr="00097ACC">
              <w:t>5</w:t>
            </w:r>
          </w:p>
        </w:tc>
        <w:tc>
          <w:tcPr>
            <w:tcW w:w="4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ACC">
              <w:rPr>
                <w:rFonts w:ascii="Times New Roman" w:hAnsi="Times New Roman" w:cs="Times New Roman"/>
                <w:sz w:val="24"/>
                <w:szCs w:val="24"/>
              </w:rPr>
              <w:t>Изготовление технических и кадастровых паспортов  автомобильных дорог общего пользования местного значения в границах населенных пунктов:</w:t>
            </w:r>
          </w:p>
          <w:p w:rsidR="000C6FE3" w:rsidRPr="00097ACC" w:rsidRDefault="000C6FE3" w:rsidP="00C94C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FE3" w:rsidRPr="00097ACC" w:rsidRDefault="000C6FE3" w:rsidP="00BD2A9D">
            <w:pPr>
              <w:pStyle w:val="ConsPlusNormal"/>
              <w:widowControl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ACC">
              <w:rPr>
                <w:rFonts w:ascii="Times New Roman" w:hAnsi="Times New Roman" w:cs="Times New Roman"/>
                <w:sz w:val="24"/>
                <w:szCs w:val="24"/>
              </w:rPr>
              <w:t>с. Костянка – 4,9 км.</w:t>
            </w:r>
          </w:p>
          <w:p w:rsidR="000C6FE3" w:rsidRPr="00097ACC" w:rsidRDefault="000C6FE3" w:rsidP="00C94CD1">
            <w:pPr>
              <w:pStyle w:val="ConsPlusNormal"/>
              <w:widowControl/>
              <w:ind w:left="43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snapToGrid w:val="0"/>
              <w:jc w:val="center"/>
            </w:pPr>
          </w:p>
          <w:p w:rsidR="000C6FE3" w:rsidRPr="00097ACC" w:rsidRDefault="000C6FE3" w:rsidP="00C94CD1">
            <w:pPr>
              <w:jc w:val="center"/>
            </w:pPr>
          </w:p>
          <w:p w:rsidR="000C6FE3" w:rsidRPr="00097ACC" w:rsidRDefault="000C6FE3" w:rsidP="00C94CD1">
            <w:pPr>
              <w:jc w:val="center"/>
            </w:pPr>
          </w:p>
          <w:p w:rsidR="000C6FE3" w:rsidRPr="00097ACC" w:rsidRDefault="000C6FE3" w:rsidP="00C94CD1">
            <w:pPr>
              <w:jc w:val="center"/>
            </w:pPr>
          </w:p>
          <w:p w:rsidR="000C6FE3" w:rsidRPr="00097ACC" w:rsidRDefault="000C6FE3" w:rsidP="00C94CD1">
            <w:pPr>
              <w:jc w:val="center"/>
            </w:pPr>
          </w:p>
          <w:p w:rsidR="000C6FE3" w:rsidRPr="00097ACC" w:rsidRDefault="000C6FE3" w:rsidP="00C94CD1">
            <w:pPr>
              <w:jc w:val="center"/>
            </w:pPr>
          </w:p>
          <w:p w:rsidR="000C6FE3" w:rsidRPr="00097ACC" w:rsidRDefault="000C6FE3" w:rsidP="00C94CD1">
            <w:pPr>
              <w:jc w:val="center"/>
            </w:pPr>
          </w:p>
          <w:p w:rsidR="000C6FE3" w:rsidRPr="00097ACC" w:rsidRDefault="000C6FE3" w:rsidP="00C94CD1">
            <w:pPr>
              <w:jc w:val="center"/>
            </w:pPr>
            <w:r w:rsidRPr="00097ACC">
              <w:t xml:space="preserve">20 </w:t>
            </w:r>
          </w:p>
          <w:p w:rsidR="000C6FE3" w:rsidRPr="00097ACC" w:rsidRDefault="000C6FE3" w:rsidP="00C94CD1">
            <w:pPr>
              <w:jc w:val="center"/>
            </w:pPr>
            <w:r w:rsidRPr="00097ACC">
              <w:t xml:space="preserve">    </w:t>
            </w:r>
          </w:p>
          <w:p w:rsidR="000C6FE3" w:rsidRPr="00097ACC" w:rsidRDefault="000C6FE3" w:rsidP="00C94CD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snapToGrid w:val="0"/>
              <w:jc w:val="center"/>
            </w:pPr>
          </w:p>
          <w:p w:rsidR="000C6FE3" w:rsidRPr="00097ACC" w:rsidRDefault="000C6FE3" w:rsidP="00C94CD1">
            <w:pPr>
              <w:jc w:val="center"/>
            </w:pPr>
          </w:p>
          <w:p w:rsidR="000C6FE3" w:rsidRPr="00097ACC" w:rsidRDefault="000C6FE3" w:rsidP="00C94CD1">
            <w:pPr>
              <w:jc w:val="center"/>
            </w:pPr>
          </w:p>
          <w:p w:rsidR="000C6FE3" w:rsidRPr="00097ACC" w:rsidRDefault="000C6FE3" w:rsidP="00C94CD1">
            <w:pPr>
              <w:jc w:val="center"/>
            </w:pPr>
          </w:p>
          <w:p w:rsidR="000C6FE3" w:rsidRPr="00097ACC" w:rsidRDefault="000C6FE3" w:rsidP="00C94CD1">
            <w:pPr>
              <w:jc w:val="center"/>
            </w:pPr>
          </w:p>
          <w:p w:rsidR="000C6FE3" w:rsidRPr="00097ACC" w:rsidRDefault="000C6FE3" w:rsidP="00C94CD1">
            <w:pPr>
              <w:jc w:val="center"/>
            </w:pPr>
          </w:p>
          <w:p w:rsidR="000C6FE3" w:rsidRPr="00097ACC" w:rsidRDefault="000C6FE3" w:rsidP="00C94CD1">
            <w:pPr>
              <w:jc w:val="center"/>
            </w:pPr>
          </w:p>
          <w:p w:rsidR="000C6FE3" w:rsidRPr="00097ACC" w:rsidRDefault="000C6FE3" w:rsidP="00C94CD1">
            <w:pPr>
              <w:jc w:val="center"/>
            </w:pPr>
            <w:r w:rsidRPr="00097ACC">
              <w:t>2017 год</w:t>
            </w:r>
          </w:p>
          <w:p w:rsidR="000C6FE3" w:rsidRPr="00097ACC" w:rsidRDefault="000C6FE3" w:rsidP="00C94CD1">
            <w:pPr>
              <w:jc w:val="center"/>
            </w:pPr>
          </w:p>
          <w:p w:rsidR="000C6FE3" w:rsidRPr="00097ACC" w:rsidRDefault="000C6FE3" w:rsidP="00C94CD1">
            <w:pPr>
              <w:jc w:val="center"/>
            </w:pPr>
          </w:p>
        </w:tc>
      </w:tr>
      <w:tr w:rsidR="000C6FE3" w:rsidRPr="00097ACC" w:rsidTr="000C6FE3">
        <w:trPr>
          <w:trHeight w:val="1620"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snapToGrid w:val="0"/>
              <w:jc w:val="center"/>
            </w:pPr>
          </w:p>
          <w:p w:rsidR="000C6FE3" w:rsidRPr="00097ACC" w:rsidRDefault="000C6FE3" w:rsidP="00C94CD1">
            <w:pPr>
              <w:jc w:val="center"/>
            </w:pPr>
            <w:r w:rsidRPr="00097ACC">
              <w:t>6</w:t>
            </w:r>
          </w:p>
        </w:tc>
        <w:tc>
          <w:tcPr>
            <w:tcW w:w="4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ACC">
              <w:rPr>
                <w:rFonts w:ascii="Times New Roman" w:hAnsi="Times New Roman" w:cs="Times New Roman"/>
                <w:sz w:val="24"/>
                <w:szCs w:val="24"/>
              </w:rPr>
              <w:t>Изготовление технических и кадастровых паспортов  автомобильных дорог общего пользования местного значения в границах населенных пунктов: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snapToGrid w:val="0"/>
              <w:jc w:val="center"/>
            </w:pPr>
          </w:p>
          <w:p w:rsidR="000C6FE3" w:rsidRPr="00097ACC" w:rsidRDefault="000C6FE3" w:rsidP="00C94CD1">
            <w:pPr>
              <w:jc w:val="center"/>
            </w:pPr>
          </w:p>
          <w:p w:rsidR="000C6FE3" w:rsidRPr="00097ACC" w:rsidRDefault="000C6FE3" w:rsidP="00C94CD1">
            <w:pPr>
              <w:jc w:val="center"/>
            </w:pPr>
          </w:p>
          <w:p w:rsidR="000C6FE3" w:rsidRPr="00097ACC" w:rsidRDefault="000C6FE3" w:rsidP="00C94CD1">
            <w:pPr>
              <w:jc w:val="center"/>
            </w:pPr>
          </w:p>
          <w:p w:rsidR="000C6FE3" w:rsidRPr="00097ACC" w:rsidRDefault="000C6FE3" w:rsidP="00C94CD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snapToGrid w:val="0"/>
              <w:jc w:val="center"/>
            </w:pPr>
          </w:p>
          <w:p w:rsidR="000C6FE3" w:rsidRPr="00097ACC" w:rsidRDefault="000C6FE3" w:rsidP="00C94CD1">
            <w:pPr>
              <w:jc w:val="center"/>
            </w:pPr>
          </w:p>
          <w:p w:rsidR="000C6FE3" w:rsidRPr="00097ACC" w:rsidRDefault="000C6FE3" w:rsidP="00C94CD1">
            <w:pPr>
              <w:jc w:val="center"/>
            </w:pPr>
          </w:p>
          <w:p w:rsidR="000C6FE3" w:rsidRPr="00097ACC" w:rsidRDefault="000C6FE3" w:rsidP="00C94CD1">
            <w:pPr>
              <w:jc w:val="center"/>
            </w:pPr>
          </w:p>
          <w:p w:rsidR="000C6FE3" w:rsidRPr="00097ACC" w:rsidRDefault="000C6FE3" w:rsidP="00C94CD1">
            <w:pPr>
              <w:jc w:val="center"/>
            </w:pPr>
          </w:p>
        </w:tc>
      </w:tr>
      <w:tr w:rsidR="000C6FE3" w:rsidRPr="00097ACC" w:rsidTr="000C6FE3">
        <w:trPr>
          <w:trHeight w:val="210"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snapToGrid w:val="0"/>
              <w:jc w:val="center"/>
            </w:pPr>
          </w:p>
        </w:tc>
        <w:tc>
          <w:tcPr>
            <w:tcW w:w="4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BD2A9D">
            <w:pPr>
              <w:pStyle w:val="ConsPlusNormal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ACC">
              <w:rPr>
                <w:rFonts w:ascii="Times New Roman" w:hAnsi="Times New Roman" w:cs="Times New Roman"/>
                <w:sz w:val="24"/>
                <w:szCs w:val="24"/>
              </w:rPr>
              <w:t>дер. Неледино - 6,7 км.</w:t>
            </w:r>
          </w:p>
          <w:p w:rsidR="000C6FE3" w:rsidRPr="00097ACC" w:rsidRDefault="000C6FE3" w:rsidP="00BD2A9D">
            <w:pPr>
              <w:pStyle w:val="ConsPlusNormal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ACC">
              <w:rPr>
                <w:rFonts w:ascii="Times New Roman" w:hAnsi="Times New Roman" w:cs="Times New Roman"/>
                <w:sz w:val="24"/>
                <w:szCs w:val="24"/>
              </w:rPr>
              <w:t>с.Малая Якшень- 5,2 км.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0C6FE3">
            <w:pPr>
              <w:jc w:val="center"/>
            </w:pPr>
            <w:r w:rsidRPr="00097ACC">
              <w:t>48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jc w:val="center"/>
            </w:pPr>
            <w:r w:rsidRPr="00097ACC">
              <w:t>2018 год</w:t>
            </w:r>
          </w:p>
          <w:p w:rsidR="000C6FE3" w:rsidRPr="00097ACC" w:rsidRDefault="000C6FE3" w:rsidP="00C94CD1">
            <w:pPr>
              <w:jc w:val="center"/>
            </w:pPr>
          </w:p>
        </w:tc>
      </w:tr>
      <w:tr w:rsidR="000C6FE3" w:rsidRPr="00097ACC" w:rsidTr="000C6FE3">
        <w:trPr>
          <w:trHeight w:val="210"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snapToGrid w:val="0"/>
              <w:jc w:val="center"/>
            </w:pPr>
          </w:p>
          <w:p w:rsidR="000C6FE3" w:rsidRPr="00097ACC" w:rsidRDefault="000C6FE3" w:rsidP="00C94CD1">
            <w:pPr>
              <w:jc w:val="center"/>
            </w:pPr>
            <w:r w:rsidRPr="00097ACC">
              <w:t>7</w:t>
            </w:r>
          </w:p>
        </w:tc>
        <w:tc>
          <w:tcPr>
            <w:tcW w:w="4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snapToGrid w:val="0"/>
              <w:jc w:val="center"/>
            </w:pPr>
            <w:r w:rsidRPr="00097ACC">
              <w:t>Изготовление технических и кадастровых паспортов  автомобильных дорог общего пользования местного значения в границах населенных пунктов: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FE3" w:rsidRPr="00097ACC" w:rsidRDefault="000C6FE3" w:rsidP="00C94CD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FE3" w:rsidRPr="00097ACC" w:rsidRDefault="000C6FE3" w:rsidP="00C94CD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FE3" w:rsidRPr="00097ACC" w:rsidRDefault="000C6FE3" w:rsidP="00C94CD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FE3" w:rsidRPr="00097ACC" w:rsidRDefault="000C6FE3" w:rsidP="00C94CD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snapToGrid w:val="0"/>
              <w:jc w:val="center"/>
            </w:pPr>
          </w:p>
          <w:p w:rsidR="000C6FE3" w:rsidRPr="00097ACC" w:rsidRDefault="000C6FE3" w:rsidP="00C94CD1">
            <w:pPr>
              <w:snapToGrid w:val="0"/>
              <w:jc w:val="center"/>
            </w:pPr>
          </w:p>
          <w:p w:rsidR="000C6FE3" w:rsidRPr="00097ACC" w:rsidRDefault="000C6FE3" w:rsidP="00C94CD1">
            <w:pPr>
              <w:snapToGrid w:val="0"/>
              <w:jc w:val="center"/>
            </w:pPr>
          </w:p>
          <w:p w:rsidR="000C6FE3" w:rsidRPr="00097ACC" w:rsidRDefault="000C6FE3" w:rsidP="00C94CD1">
            <w:pPr>
              <w:snapToGrid w:val="0"/>
              <w:jc w:val="center"/>
            </w:pPr>
          </w:p>
          <w:p w:rsidR="000C6FE3" w:rsidRPr="00097ACC" w:rsidRDefault="000C6FE3" w:rsidP="00C94CD1">
            <w:pPr>
              <w:snapToGrid w:val="0"/>
              <w:jc w:val="center"/>
            </w:pPr>
          </w:p>
        </w:tc>
      </w:tr>
      <w:tr w:rsidR="000C6FE3" w:rsidRPr="00097ACC" w:rsidTr="000C6FE3">
        <w:trPr>
          <w:trHeight w:val="210"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snapToGrid w:val="0"/>
              <w:jc w:val="center"/>
            </w:pPr>
          </w:p>
        </w:tc>
        <w:tc>
          <w:tcPr>
            <w:tcW w:w="4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BD2A9D">
            <w:pPr>
              <w:pStyle w:val="ConsPlusNormal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ACC">
              <w:rPr>
                <w:rFonts w:ascii="Times New Roman" w:hAnsi="Times New Roman" w:cs="Times New Roman"/>
                <w:sz w:val="24"/>
                <w:szCs w:val="24"/>
              </w:rPr>
              <w:t xml:space="preserve">с. Бритово - 7,3 км. </w:t>
            </w:r>
          </w:p>
          <w:p w:rsidR="000C6FE3" w:rsidRPr="00097ACC" w:rsidRDefault="000C6FE3" w:rsidP="00BD2A9D">
            <w:pPr>
              <w:pStyle w:val="ConsPlusNormal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ACC">
              <w:rPr>
                <w:rFonts w:ascii="Times New Roman" w:hAnsi="Times New Roman" w:cs="Times New Roman"/>
                <w:sz w:val="24"/>
                <w:szCs w:val="24"/>
              </w:rPr>
              <w:t>с. Большие Печерки - 11 км.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AC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snapToGrid w:val="0"/>
              <w:jc w:val="center"/>
            </w:pPr>
            <w:r w:rsidRPr="00097ACC">
              <w:t>2019 год</w:t>
            </w:r>
          </w:p>
          <w:p w:rsidR="000C6FE3" w:rsidRPr="00097ACC" w:rsidRDefault="000C6FE3" w:rsidP="00C94CD1">
            <w:pPr>
              <w:snapToGrid w:val="0"/>
              <w:jc w:val="center"/>
            </w:pPr>
          </w:p>
        </w:tc>
      </w:tr>
      <w:tr w:rsidR="000C6FE3" w:rsidRPr="00097ACC" w:rsidTr="000C6FE3">
        <w:trPr>
          <w:trHeight w:val="1620"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snapToGrid w:val="0"/>
              <w:jc w:val="center"/>
            </w:pPr>
          </w:p>
          <w:p w:rsidR="000C6FE3" w:rsidRPr="00097ACC" w:rsidRDefault="000C6FE3" w:rsidP="00C94CD1">
            <w:pPr>
              <w:jc w:val="center"/>
            </w:pPr>
            <w:r w:rsidRPr="00097ACC">
              <w:t>8</w:t>
            </w:r>
          </w:p>
        </w:tc>
        <w:tc>
          <w:tcPr>
            <w:tcW w:w="4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ACC">
              <w:rPr>
                <w:rFonts w:ascii="Times New Roman" w:hAnsi="Times New Roman" w:cs="Times New Roman"/>
                <w:sz w:val="24"/>
                <w:szCs w:val="24"/>
              </w:rPr>
              <w:t>Изготовление технических и кадастровых паспортов  автомобильных дорог общего пользования местного значения в границах населенных пунктов: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snapToGrid w:val="0"/>
              <w:jc w:val="center"/>
            </w:pPr>
          </w:p>
          <w:p w:rsidR="000C6FE3" w:rsidRPr="00097ACC" w:rsidRDefault="000C6FE3" w:rsidP="00C94CD1">
            <w:pPr>
              <w:jc w:val="center"/>
            </w:pPr>
          </w:p>
          <w:p w:rsidR="000C6FE3" w:rsidRPr="00097ACC" w:rsidRDefault="000C6FE3" w:rsidP="00C94CD1">
            <w:pPr>
              <w:jc w:val="center"/>
            </w:pPr>
          </w:p>
          <w:p w:rsidR="000C6FE3" w:rsidRPr="00097ACC" w:rsidRDefault="000C6FE3" w:rsidP="00C94CD1">
            <w:pPr>
              <w:jc w:val="center"/>
            </w:pPr>
          </w:p>
          <w:p w:rsidR="000C6FE3" w:rsidRPr="00097ACC" w:rsidRDefault="000C6FE3" w:rsidP="00C94CD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snapToGrid w:val="0"/>
              <w:jc w:val="center"/>
            </w:pPr>
          </w:p>
          <w:p w:rsidR="000C6FE3" w:rsidRPr="00097ACC" w:rsidRDefault="000C6FE3" w:rsidP="00C94CD1">
            <w:pPr>
              <w:jc w:val="center"/>
            </w:pPr>
          </w:p>
          <w:p w:rsidR="000C6FE3" w:rsidRPr="00097ACC" w:rsidRDefault="000C6FE3" w:rsidP="00C94CD1">
            <w:pPr>
              <w:jc w:val="center"/>
            </w:pPr>
          </w:p>
          <w:p w:rsidR="000C6FE3" w:rsidRPr="00097ACC" w:rsidRDefault="000C6FE3" w:rsidP="00C94CD1">
            <w:pPr>
              <w:jc w:val="center"/>
            </w:pPr>
          </w:p>
          <w:p w:rsidR="000C6FE3" w:rsidRPr="00097ACC" w:rsidRDefault="000C6FE3" w:rsidP="00C94CD1">
            <w:pPr>
              <w:jc w:val="center"/>
            </w:pPr>
          </w:p>
        </w:tc>
      </w:tr>
      <w:tr w:rsidR="000C6FE3" w:rsidRPr="00097ACC" w:rsidTr="000C6FE3">
        <w:trPr>
          <w:trHeight w:val="210"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snapToGrid w:val="0"/>
              <w:jc w:val="center"/>
            </w:pPr>
          </w:p>
        </w:tc>
        <w:tc>
          <w:tcPr>
            <w:tcW w:w="4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BD2A9D">
            <w:pPr>
              <w:pStyle w:val="ConsPlusNormal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ACC">
              <w:rPr>
                <w:rFonts w:ascii="Times New Roman" w:hAnsi="Times New Roman" w:cs="Times New Roman"/>
                <w:sz w:val="24"/>
                <w:szCs w:val="24"/>
              </w:rPr>
              <w:t xml:space="preserve">дер. Малые Печерки - 4,6 км. </w:t>
            </w:r>
          </w:p>
          <w:p w:rsidR="000C6FE3" w:rsidRPr="00097ACC" w:rsidRDefault="000C6FE3" w:rsidP="00BD2A9D">
            <w:pPr>
              <w:pStyle w:val="ConsPlusNormal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ACC">
              <w:rPr>
                <w:rFonts w:ascii="Times New Roman" w:hAnsi="Times New Roman" w:cs="Times New Roman"/>
                <w:sz w:val="24"/>
                <w:szCs w:val="24"/>
              </w:rPr>
              <w:t>п. Калиновка - 2.9 км.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jc w:val="center"/>
            </w:pPr>
            <w:r w:rsidRPr="00097ACC">
              <w:t>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6FE3" w:rsidRPr="00097ACC" w:rsidRDefault="000C6FE3" w:rsidP="00C94CD1">
            <w:pPr>
              <w:jc w:val="center"/>
            </w:pPr>
            <w:r w:rsidRPr="00097ACC">
              <w:t>2020 год</w:t>
            </w:r>
          </w:p>
          <w:p w:rsidR="000C6FE3" w:rsidRPr="00097ACC" w:rsidRDefault="000C6FE3" w:rsidP="00C94CD1">
            <w:pPr>
              <w:jc w:val="center"/>
            </w:pPr>
          </w:p>
        </w:tc>
      </w:tr>
      <w:tr w:rsidR="00BD2A9D" w:rsidRPr="00097ACC" w:rsidTr="000C6FE3">
        <w:trPr>
          <w:gridAfter w:val="4"/>
          <w:wAfter w:w="8566" w:type="dxa"/>
          <w:trHeight w:val="322"/>
        </w:trPr>
        <w:tc>
          <w:tcPr>
            <w:tcW w:w="648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9D" w:rsidRPr="00097ACC" w:rsidRDefault="00BD2A9D" w:rsidP="00C94CD1">
            <w:pPr>
              <w:jc w:val="center"/>
            </w:pPr>
          </w:p>
        </w:tc>
      </w:tr>
      <w:tr w:rsidR="00BD2A9D" w:rsidRPr="00097ACC" w:rsidTr="000C6FE3">
        <w:trPr>
          <w:gridAfter w:val="4"/>
          <w:wAfter w:w="8566" w:type="dxa"/>
          <w:trHeight w:val="322"/>
        </w:trPr>
        <w:tc>
          <w:tcPr>
            <w:tcW w:w="648" w:type="dxa"/>
            <w:vMerge/>
            <w:tcBorders>
              <w:top w:val="single" w:sz="4" w:space="0" w:color="000000"/>
              <w:bottom w:val="nil"/>
            </w:tcBorders>
            <w:shd w:val="clear" w:color="auto" w:fill="auto"/>
            <w:vAlign w:val="center"/>
          </w:tcPr>
          <w:p w:rsidR="00BD2A9D" w:rsidRPr="00097ACC" w:rsidRDefault="00BD2A9D" w:rsidP="00C94CD1">
            <w:pPr>
              <w:snapToGrid w:val="0"/>
              <w:jc w:val="center"/>
            </w:pPr>
          </w:p>
        </w:tc>
      </w:tr>
    </w:tbl>
    <w:p w:rsidR="00BD2A9D" w:rsidRPr="00097ACC" w:rsidRDefault="00BD2A9D" w:rsidP="00BD2A9D">
      <w:pPr>
        <w:rPr>
          <w:b/>
        </w:rPr>
      </w:pPr>
      <w:r w:rsidRPr="00097ACC">
        <w:t>Всего по программе</w:t>
      </w:r>
      <w:r w:rsidRPr="00097ACC">
        <w:br w:type="textWrapping" w:clear="all"/>
        <w:t xml:space="preserve">                             </w:t>
      </w:r>
      <w:r w:rsidRPr="00097ACC">
        <w:rPr>
          <w:b/>
        </w:rPr>
        <w:t>6.СРОКИ РЕАЛИЗАЦИИ ПРОГРАММЫ</w:t>
      </w:r>
    </w:p>
    <w:p w:rsidR="00BD2A9D" w:rsidRPr="00097ACC" w:rsidRDefault="00BD2A9D" w:rsidP="00BD2A9D">
      <w:pPr>
        <w:pStyle w:val="justppt"/>
        <w:ind w:firstLine="708"/>
        <w:jc w:val="both"/>
        <w:rPr>
          <w:b/>
        </w:rPr>
      </w:pPr>
      <w:r w:rsidRPr="00097ACC">
        <w:t xml:space="preserve">Срок реализации программы 2017 - 2020 годов </w:t>
      </w:r>
    </w:p>
    <w:p w:rsidR="00BD2A9D" w:rsidRPr="00097ACC" w:rsidRDefault="00BD2A9D" w:rsidP="00BD2A9D">
      <w:pPr>
        <w:tabs>
          <w:tab w:val="left" w:pos="3731"/>
        </w:tabs>
        <w:jc w:val="center"/>
        <w:rPr>
          <w:b/>
        </w:rPr>
      </w:pPr>
      <w:r w:rsidRPr="00097ACC">
        <w:rPr>
          <w:b/>
        </w:rPr>
        <w:t>7. ОБЪЕМЫ И ИСТОЧНИКИ ФИНАНСИРОВАНИЯ ПРОГРАММЫ</w:t>
      </w:r>
    </w:p>
    <w:p w:rsidR="00BD2A9D" w:rsidRPr="00097ACC" w:rsidRDefault="00BD2A9D" w:rsidP="00BD2A9D">
      <w:pPr>
        <w:tabs>
          <w:tab w:val="left" w:pos="3731"/>
        </w:tabs>
        <w:jc w:val="center"/>
        <w:rPr>
          <w:b/>
        </w:rPr>
      </w:pPr>
    </w:p>
    <w:p w:rsidR="00BD2A9D" w:rsidRPr="00097ACC" w:rsidRDefault="00BD2A9D" w:rsidP="00BD2A9D">
      <w:pPr>
        <w:tabs>
          <w:tab w:val="left" w:pos="3731"/>
        </w:tabs>
        <w:ind w:firstLine="720"/>
        <w:jc w:val="both"/>
      </w:pPr>
      <w:r w:rsidRPr="00097ACC">
        <w:t xml:space="preserve">Общий объем финансирования Программы </w:t>
      </w:r>
      <w:r w:rsidRPr="00097ACC">
        <w:rPr>
          <w:b/>
        </w:rPr>
        <w:t xml:space="preserve">составляет </w:t>
      </w:r>
      <w:r w:rsidR="000C6FE3" w:rsidRPr="00097ACC">
        <w:rPr>
          <w:b/>
        </w:rPr>
        <w:t>516</w:t>
      </w:r>
      <w:r w:rsidRPr="00097ACC">
        <w:rPr>
          <w:b/>
        </w:rPr>
        <w:t xml:space="preserve"> тыс. руб</w:t>
      </w:r>
      <w:r w:rsidRPr="00097ACC">
        <w:t>., в том числе по годам:</w:t>
      </w:r>
    </w:p>
    <w:p w:rsidR="00BD2A9D" w:rsidRPr="00097ACC" w:rsidRDefault="00BD2A9D" w:rsidP="00BD2A9D">
      <w:pPr>
        <w:tabs>
          <w:tab w:val="left" w:pos="3731"/>
        </w:tabs>
        <w:ind w:firstLine="720"/>
        <w:jc w:val="both"/>
      </w:pPr>
      <w:r w:rsidRPr="00097ACC">
        <w:t xml:space="preserve">в 2017году –  </w:t>
      </w:r>
      <w:r w:rsidR="000C6FE3" w:rsidRPr="00097ACC">
        <w:t>60</w:t>
      </w:r>
      <w:r w:rsidRPr="00097ACC">
        <w:t xml:space="preserve"> тыс. руб.</w:t>
      </w:r>
    </w:p>
    <w:p w:rsidR="00BD2A9D" w:rsidRPr="00097ACC" w:rsidRDefault="00BD2A9D" w:rsidP="00BD2A9D">
      <w:pPr>
        <w:tabs>
          <w:tab w:val="left" w:pos="3731"/>
        </w:tabs>
        <w:ind w:firstLine="720"/>
        <w:jc w:val="both"/>
      </w:pPr>
      <w:r w:rsidRPr="00097ACC">
        <w:t>в 2018 году – 1</w:t>
      </w:r>
      <w:r w:rsidR="000C6FE3" w:rsidRPr="00097ACC">
        <w:t>44</w:t>
      </w:r>
      <w:r w:rsidRPr="00097ACC">
        <w:t xml:space="preserve"> тыс. руб.</w:t>
      </w:r>
    </w:p>
    <w:p w:rsidR="00BD2A9D" w:rsidRPr="00097ACC" w:rsidRDefault="00BD2A9D" w:rsidP="00BD2A9D">
      <w:pPr>
        <w:tabs>
          <w:tab w:val="left" w:pos="3731"/>
        </w:tabs>
        <w:ind w:firstLine="720"/>
        <w:jc w:val="both"/>
      </w:pPr>
      <w:r w:rsidRPr="00097ACC">
        <w:t xml:space="preserve">в 2019 году – </w:t>
      </w:r>
      <w:r w:rsidR="000C6FE3" w:rsidRPr="00097ACC">
        <w:t>216</w:t>
      </w:r>
      <w:r w:rsidRPr="00097ACC">
        <w:t xml:space="preserve"> тыс. руб.</w:t>
      </w:r>
    </w:p>
    <w:p w:rsidR="00BD2A9D" w:rsidRPr="00097ACC" w:rsidRDefault="00BD2A9D" w:rsidP="00BD2A9D">
      <w:pPr>
        <w:tabs>
          <w:tab w:val="left" w:pos="3731"/>
        </w:tabs>
        <w:ind w:firstLine="720"/>
        <w:jc w:val="both"/>
      </w:pPr>
      <w:r w:rsidRPr="00097ACC">
        <w:t xml:space="preserve">в 2020 году – </w:t>
      </w:r>
      <w:r w:rsidR="000C6FE3" w:rsidRPr="00097ACC">
        <w:t>96</w:t>
      </w:r>
      <w:r w:rsidRPr="00097ACC">
        <w:t xml:space="preserve"> тыс. руб.</w:t>
      </w:r>
    </w:p>
    <w:p w:rsidR="00BD2A9D" w:rsidRPr="00097ACC" w:rsidRDefault="00BD2A9D" w:rsidP="00BD2A9D">
      <w:pPr>
        <w:tabs>
          <w:tab w:val="left" w:pos="3731"/>
        </w:tabs>
        <w:ind w:firstLine="720"/>
        <w:jc w:val="both"/>
      </w:pPr>
      <w:r w:rsidRPr="00097ACC">
        <w:t>Источник финансирования Программы – бюджет Костянского сельского поселения Шатковского муниципального района Нижегородской области. Возможно привлечение дополнительного финансирования за счет других источников.</w:t>
      </w:r>
    </w:p>
    <w:p w:rsidR="00BD2A9D" w:rsidRPr="00097ACC" w:rsidRDefault="00BD2A9D" w:rsidP="00BD2A9D">
      <w:pPr>
        <w:tabs>
          <w:tab w:val="left" w:pos="3731"/>
        </w:tabs>
        <w:ind w:firstLine="720"/>
        <w:jc w:val="both"/>
      </w:pPr>
    </w:p>
    <w:p w:rsidR="00BD2A9D" w:rsidRPr="00097ACC" w:rsidRDefault="00BD2A9D" w:rsidP="00BD2A9D">
      <w:pPr>
        <w:tabs>
          <w:tab w:val="left" w:pos="3731"/>
        </w:tabs>
        <w:jc w:val="center"/>
        <w:rPr>
          <w:b/>
        </w:rPr>
      </w:pPr>
      <w:r w:rsidRPr="00097ACC">
        <w:rPr>
          <w:b/>
        </w:rPr>
        <w:t xml:space="preserve">8. УПРАВЛЕНИЕ РЕАЛИЗАЦИЕЙ ПРОГРАММЫ И КОНТРОЛЬ </w:t>
      </w:r>
    </w:p>
    <w:p w:rsidR="00BD2A9D" w:rsidRPr="00097ACC" w:rsidRDefault="00BD2A9D" w:rsidP="00BD2A9D">
      <w:pPr>
        <w:tabs>
          <w:tab w:val="left" w:pos="3731"/>
        </w:tabs>
        <w:jc w:val="center"/>
        <w:rPr>
          <w:b/>
        </w:rPr>
      </w:pPr>
      <w:r w:rsidRPr="00097ACC">
        <w:rPr>
          <w:b/>
        </w:rPr>
        <w:t xml:space="preserve">ЗА ХОДОМ ЕЁ ВЫПОЛНЕНИЯ. </w:t>
      </w:r>
    </w:p>
    <w:p w:rsidR="00BD2A9D" w:rsidRPr="00097ACC" w:rsidRDefault="00BD2A9D" w:rsidP="00BD2A9D">
      <w:pPr>
        <w:tabs>
          <w:tab w:val="left" w:pos="3731"/>
        </w:tabs>
        <w:jc w:val="center"/>
        <w:rPr>
          <w:b/>
        </w:rPr>
      </w:pPr>
    </w:p>
    <w:p w:rsidR="00BD2A9D" w:rsidRPr="00097ACC" w:rsidRDefault="00BD2A9D" w:rsidP="00BD2A9D">
      <w:pPr>
        <w:tabs>
          <w:tab w:val="left" w:pos="3731"/>
        </w:tabs>
        <w:ind w:firstLine="720"/>
        <w:jc w:val="both"/>
      </w:pPr>
      <w:r w:rsidRPr="00097ACC">
        <w:t xml:space="preserve">Администрации Костянского сельсовета Шатковского муниципального района Нижегородской области  организуют выполнение Программы. </w:t>
      </w:r>
    </w:p>
    <w:p w:rsidR="00BD2A9D" w:rsidRPr="00097ACC" w:rsidRDefault="00BD2A9D" w:rsidP="00BD2A9D">
      <w:pPr>
        <w:tabs>
          <w:tab w:val="left" w:pos="3731"/>
        </w:tabs>
        <w:ind w:firstLine="720"/>
        <w:jc w:val="both"/>
      </w:pPr>
      <w:r w:rsidRPr="00097ACC">
        <w:t>Координатор – Глава Администрации Костянского сельсовета Шатковского муниципального района Нижегородской области .</w:t>
      </w:r>
    </w:p>
    <w:p w:rsidR="00BD2A9D" w:rsidRPr="00097ACC" w:rsidRDefault="00BD2A9D" w:rsidP="00BD2A9D">
      <w:pPr>
        <w:tabs>
          <w:tab w:val="left" w:pos="3731"/>
        </w:tabs>
        <w:ind w:firstLine="720"/>
        <w:jc w:val="both"/>
      </w:pPr>
      <w:r w:rsidRPr="00097ACC">
        <w:t>Контроль за целевым использованием бюджетных средств осуществляет финансовое управление администрации Шатковского муниципального района Нижегородской области, сельский Совет Костянского сельсовета Шатковского муниципального района Нижегородской области  и Администрация Костянского сельсовета Шатковского муниципального района Нижегородской области .</w:t>
      </w:r>
    </w:p>
    <w:p w:rsidR="00BD2A9D" w:rsidRPr="00097ACC" w:rsidRDefault="00BD2A9D" w:rsidP="00BD2A9D">
      <w:pPr>
        <w:tabs>
          <w:tab w:val="left" w:pos="3731"/>
        </w:tabs>
        <w:ind w:firstLine="720"/>
        <w:jc w:val="both"/>
      </w:pPr>
    </w:p>
    <w:p w:rsidR="00BD2A9D" w:rsidRPr="00097ACC" w:rsidRDefault="00BD2A9D" w:rsidP="00BD2A9D">
      <w:pPr>
        <w:jc w:val="both"/>
      </w:pPr>
    </w:p>
    <w:p w:rsidR="00BD2A9D" w:rsidRPr="00097ACC" w:rsidRDefault="00BD2A9D" w:rsidP="00BD2A9D"/>
    <w:p w:rsidR="00BD2A9D" w:rsidRPr="00097ACC" w:rsidRDefault="00BD2A9D" w:rsidP="00BD2A9D"/>
    <w:p w:rsidR="00BD2A9D" w:rsidRPr="00097ACC" w:rsidRDefault="00BD2A9D" w:rsidP="00BD2A9D"/>
    <w:p w:rsidR="00BD2A9D" w:rsidRPr="00097ACC" w:rsidRDefault="00BD2A9D" w:rsidP="00BD2A9D"/>
    <w:p w:rsidR="00BD2A9D" w:rsidRPr="00097ACC" w:rsidRDefault="00BD2A9D" w:rsidP="00BD2A9D"/>
    <w:p w:rsidR="00BD2A9D" w:rsidRPr="00097ACC" w:rsidRDefault="00BD2A9D" w:rsidP="00BD2A9D"/>
    <w:p w:rsidR="00BD2A9D" w:rsidRPr="00097ACC" w:rsidRDefault="00BD2A9D" w:rsidP="00BD2A9D"/>
    <w:p w:rsidR="00BD2A9D" w:rsidRPr="00097ACC" w:rsidRDefault="00BD2A9D" w:rsidP="00BD2A9D"/>
    <w:p w:rsidR="00BD2A9D" w:rsidRPr="00097ACC" w:rsidRDefault="00BD2A9D" w:rsidP="00BD2A9D"/>
    <w:p w:rsidR="00BD2A9D" w:rsidRPr="00097ACC" w:rsidRDefault="00BD2A9D" w:rsidP="00BD2A9D"/>
    <w:sectPr w:rsidR="00BD2A9D" w:rsidRPr="00097ACC" w:rsidSect="00097ACC">
      <w:pgSz w:w="11906" w:h="16838"/>
      <w:pgMar w:top="851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500" w:hanging="360"/>
      </w:pPr>
      <w:rPr>
        <w:rFonts w:ascii="Symbol" w:hAnsi="Symbol" w:cs="Symbol" w:hint="default"/>
        <w:sz w:val="28"/>
        <w:szCs w:val="28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95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>
    <w:nsid w:val="00000005"/>
    <w:multiLevelType w:val="singleLevel"/>
    <w:tmpl w:val="00000005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5">
    <w:nsid w:val="00000006"/>
    <w:multiLevelType w:val="singleLevel"/>
    <w:tmpl w:val="00000006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95" w:hanging="360"/>
      </w:pPr>
      <w:rPr>
        <w:rFonts w:ascii="Symbol" w:hAnsi="Symbol" w:cs="Symbol" w:hint="default"/>
        <w:sz w:val="28"/>
        <w:szCs w:val="28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EB2560"/>
    <w:rsid w:val="00097ACC"/>
    <w:rsid w:val="000C6FE3"/>
    <w:rsid w:val="00921A59"/>
    <w:rsid w:val="0097376A"/>
    <w:rsid w:val="00B62903"/>
    <w:rsid w:val="00BD2A9D"/>
    <w:rsid w:val="00DA370B"/>
    <w:rsid w:val="00EB2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2560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D2A9D"/>
    <w:pPr>
      <w:keepNext/>
      <w:tabs>
        <w:tab w:val="num" w:pos="0"/>
      </w:tabs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BD2A9D"/>
    <w:pPr>
      <w:keepNext/>
      <w:tabs>
        <w:tab w:val="num" w:pos="0"/>
      </w:tabs>
      <w:jc w:val="center"/>
      <w:outlineLvl w:val="1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2560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10">
    <w:name w:val="Заголовок 1 Знак"/>
    <w:basedOn w:val="a0"/>
    <w:link w:val="1"/>
    <w:rsid w:val="00BD2A9D"/>
    <w:rPr>
      <w:b/>
      <w:bCs/>
      <w:sz w:val="32"/>
      <w:szCs w:val="24"/>
      <w:lang w:eastAsia="ar-SA"/>
    </w:rPr>
  </w:style>
  <w:style w:type="character" w:customStyle="1" w:styleId="20">
    <w:name w:val="Заголовок 2 Знак"/>
    <w:basedOn w:val="a0"/>
    <w:link w:val="2"/>
    <w:semiHidden/>
    <w:rsid w:val="00BD2A9D"/>
    <w:rPr>
      <w:sz w:val="32"/>
      <w:szCs w:val="24"/>
      <w:lang w:eastAsia="ar-SA"/>
    </w:rPr>
  </w:style>
  <w:style w:type="paragraph" w:customStyle="1" w:styleId="cenpt">
    <w:name w:val="cenpt"/>
    <w:basedOn w:val="a"/>
    <w:rsid w:val="00BD2A9D"/>
    <w:pPr>
      <w:spacing w:before="280" w:after="280"/>
    </w:pPr>
  </w:style>
  <w:style w:type="paragraph" w:customStyle="1" w:styleId="justppt">
    <w:name w:val="justppt"/>
    <w:basedOn w:val="a"/>
    <w:rsid w:val="00BD2A9D"/>
    <w:pPr>
      <w:spacing w:before="280" w:after="280"/>
    </w:pPr>
  </w:style>
  <w:style w:type="paragraph" w:customStyle="1" w:styleId="ConsPlusTitle">
    <w:name w:val="ConsPlusTitle"/>
    <w:rsid w:val="00BD2A9D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styleId="a3">
    <w:name w:val="No Spacing"/>
    <w:qFormat/>
    <w:rsid w:val="00BD2A9D"/>
    <w:pPr>
      <w:widowControl w:val="0"/>
      <w:suppressAutoHyphens/>
      <w:autoSpaceDE w:val="0"/>
    </w:pPr>
    <w:rPr>
      <w:lang w:eastAsia="ar-SA"/>
    </w:rPr>
  </w:style>
  <w:style w:type="paragraph" w:styleId="a4">
    <w:name w:val="Balloon Text"/>
    <w:basedOn w:val="a"/>
    <w:link w:val="a5"/>
    <w:rsid w:val="00BD2A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D2A9D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1920</Words>
  <Characters>10944</Characters>
  <Application>Microsoft Office Word</Application>
  <DocSecurity>0</DocSecurity>
  <Lines>91</Lines>
  <Paragraphs>25</Paragraphs>
  <ScaleCrop>false</ScaleCrop>
  <Company>Grizli777</Company>
  <LinksUpToDate>false</LinksUpToDate>
  <CharactersWithSpaces>12839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2016-12-21T10:44:00Z</cp:lastPrinted>
  <dcterms:created xsi:type="dcterms:W3CDTF">2016-12-12T05:20:00Z</dcterms:created>
  <dcterms:modified xsi:type="dcterms:W3CDTF">2016-12-21T10:46:00Z</dcterms:modified>
</cp:coreProperties>
</file>